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65A09" w14:textId="77777777" w:rsidR="00F51A83" w:rsidRDefault="002C0A25" w:rsidP="000D4027">
      <w:pPr>
        <w:pStyle w:val="FicheTitre"/>
        <w:ind w:left="0" w:firstLine="0"/>
        <w:rPr>
          <w:rFonts w:cs="Arial Narrow"/>
          <w:b w:val="0"/>
          <w:bCs/>
          <w:spacing w:val="50"/>
          <w:szCs w:val="17"/>
        </w:rPr>
        <w:sectPr w:rsidR="00F51A8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4C2DC672" wp14:editId="1322DCCE">
                <wp:simplePos x="0" y="0"/>
                <wp:positionH relativeFrom="column">
                  <wp:posOffset>3875405</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448484"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DC672" id="_x0000_t202" coordsize="21600,21600" o:spt="202" path="m,l,21600r21600,l21600,xe">
                <v:stroke joinstyle="miter"/>
                <v:path gradientshapeok="t" o:connecttype="rect"/>
              </v:shapetype>
              <v:shape id="Text Box 5" o:spid="_x0000_s1026" type="#_x0000_t202" style="position:absolute;left:0;text-align:left;margin-left:305.15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" stroked="f">
                <v:textbox>
                  <w:txbxContent>
                    <w:p w14:paraId="2D448484"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B7D9910" wp14:editId="5C65C690">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14:paraId="56800AC1" w14:textId="77777777">
        <w:tc>
          <w:tcPr>
            <w:tcW w:w="9039" w:type="dxa"/>
            <w:shd w:val="clear" w:color="auto" w:fill="465F9D"/>
          </w:tcPr>
          <w:p w14:paraId="6068C81C" w14:textId="77777777"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1C6E5" w14:textId="77777777"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0C8082C" w14:textId="77777777"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4EE56AD" w14:textId="77777777"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9297B23" w14:textId="77777777" w:rsidR="00F51A83" w:rsidRDefault="00F51A83">
      <w:pPr>
        <w:jc w:val="both"/>
        <w:rPr>
          <w:rFonts w:ascii="Arial" w:hAnsi="Arial" w:cs="Arial"/>
        </w:rPr>
      </w:pPr>
    </w:p>
    <w:p w14:paraId="1765AC35"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8C3376"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479F1746" w14:textId="77777777" w:rsidR="00F51A83" w:rsidRDefault="00F51A83">
      <w:pPr>
        <w:rPr>
          <w:rFonts w:ascii="Marianne" w:hAnsi="Marianne"/>
        </w:rPr>
      </w:pPr>
    </w:p>
    <w:p w14:paraId="3D4CB75D" w14:textId="77777777"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32349F2" w14:textId="77777777" w:rsidR="00F51A83" w:rsidRDefault="00F51A83">
      <w:pPr>
        <w:rPr>
          <w:rFonts w:ascii="Marianne" w:hAnsi="Marianne"/>
        </w:rPr>
      </w:pPr>
    </w:p>
    <w:p w14:paraId="3BD8969E" w14:textId="77777777"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F16ECBB" w14:textId="77777777" w:rsidR="00F51A83" w:rsidRDefault="00F51A83">
      <w:pPr>
        <w:jc w:val="both"/>
        <w:rPr>
          <w:rFonts w:ascii="Marianne" w:hAnsi="Marianne" w:cs="Arial"/>
          <w:i/>
          <w:iCs/>
        </w:rPr>
      </w:pPr>
    </w:p>
    <w:p w14:paraId="2D84D11F" w14:textId="77777777"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B577098" w14:textId="77777777" w:rsidR="00F51A83" w:rsidRDefault="00F51A83">
      <w:pPr>
        <w:jc w:val="both"/>
        <w:rPr>
          <w:rFonts w:ascii="Marianne" w:hAnsi="Marianne" w:cs="Arial"/>
          <w:i/>
          <w:sz w:val="18"/>
          <w:szCs w:val="18"/>
        </w:rPr>
      </w:pPr>
    </w:p>
    <w:p w14:paraId="44876B5C" w14:textId="77777777"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02A77447" w14:textId="77777777">
        <w:tc>
          <w:tcPr>
            <w:tcW w:w="9710" w:type="dxa"/>
            <w:shd w:val="clear" w:color="auto" w:fill="465F9D"/>
          </w:tcPr>
          <w:p w14:paraId="1A2E70BB" w14:textId="77777777"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D248010"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CNRS Délégation Régionale Hauts-de-France,</w:t>
      </w:r>
    </w:p>
    <w:p w14:paraId="2C51CF77"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43 avenue Le Corbusier</w:t>
      </w:r>
    </w:p>
    <w:p w14:paraId="5990D721"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BP30123</w:t>
      </w:r>
    </w:p>
    <w:p w14:paraId="2499F118" w14:textId="77777777" w:rsidR="00F51A83"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59001 Lille Cedex</w:t>
      </w:r>
    </w:p>
    <w:p w14:paraId="40C2F2F8" w14:textId="77777777" w:rsidR="00F96C91" w:rsidRPr="00F96C91" w:rsidRDefault="00F96C91" w:rsidP="00F96C91">
      <w:pPr>
        <w:pStyle w:val="En-tte"/>
        <w:jc w:val="center"/>
        <w:rPr>
          <w:rFonts w:ascii="Marianne" w:hAnsi="Marianne" w:cs="Arial"/>
        </w:rPr>
      </w:pPr>
      <w:r w:rsidRPr="00F96C91">
        <w:rPr>
          <w:rFonts w:ascii="Marianne" w:hAnsi="Marianne" w:cs="Arial"/>
        </w:rPr>
        <w:t>Tél. : 0320125800</w:t>
      </w:r>
    </w:p>
    <w:p w14:paraId="11EFF85A" w14:textId="77777777" w:rsidR="00F96C91" w:rsidRPr="00F96C91" w:rsidRDefault="00F96C91" w:rsidP="00F96C91">
      <w:pPr>
        <w:pStyle w:val="En-tte"/>
        <w:jc w:val="center"/>
        <w:rPr>
          <w:rFonts w:ascii="Marianne" w:hAnsi="Marianne" w:cs="Arial"/>
        </w:rPr>
      </w:pPr>
      <w:r w:rsidRPr="00F96C91">
        <w:rPr>
          <w:rFonts w:ascii="Marianne" w:hAnsi="Marianne" w:cs="Arial"/>
        </w:rPr>
        <w:t>Courriel : dr18.liste.poleachats@dr18.cnrs.fr</w:t>
      </w:r>
    </w:p>
    <w:p w14:paraId="3E174985" w14:textId="77777777"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3C2C2574" w14:textId="77777777">
        <w:tc>
          <w:tcPr>
            <w:tcW w:w="9852" w:type="dxa"/>
            <w:shd w:val="clear" w:color="auto" w:fill="465F9D"/>
          </w:tcPr>
          <w:p w14:paraId="1E6C4F55" w14:textId="77777777"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4A5A81D" w14:textId="77777777" w:rsidR="00F51A83" w:rsidRDefault="00F51A83">
      <w:pPr>
        <w:pStyle w:val="fcase1ertab"/>
        <w:tabs>
          <w:tab w:val="clear" w:pos="426"/>
          <w:tab w:val="left" w:pos="0"/>
        </w:tabs>
        <w:spacing w:before="120"/>
        <w:ind w:left="0" w:firstLine="0"/>
        <w:rPr>
          <w:rFonts w:ascii="Marianne" w:hAnsi="Marianne" w:cs="Arial"/>
          <w:i/>
          <w:sz w:val="16"/>
          <w:szCs w:val="16"/>
        </w:rPr>
      </w:pPr>
    </w:p>
    <w:p w14:paraId="3720803A" w14:textId="4539C74A" w:rsidR="009D6C05" w:rsidRPr="00E54EAF" w:rsidRDefault="009D6C05" w:rsidP="009D6C05">
      <w:pPr>
        <w:pStyle w:val="Standard"/>
        <w:rPr>
          <w:szCs w:val="20"/>
        </w:rPr>
      </w:pPr>
      <w:r w:rsidRPr="006A13A6">
        <w:rPr>
          <w:rFonts w:ascii="Marianne" w:hAnsi="Marianne" w:cs="Arial"/>
        </w:rPr>
        <w:t>Consultation n°</w:t>
      </w:r>
      <w:r>
        <w:rPr>
          <w:rFonts w:ascii="Marianne" w:hAnsi="Marianne" w:cs="Arial"/>
        </w:rPr>
        <w:t xml:space="preserve">202510101128 : </w:t>
      </w:r>
      <w:r w:rsidRPr="006A13A6">
        <w:rPr>
          <w:rFonts w:ascii="Marianne" w:hAnsi="Marianne" w:cs="Arial"/>
        </w:rPr>
        <w:t xml:space="preserve"> </w:t>
      </w:r>
      <w:r w:rsidRPr="000C36B3">
        <w:rPr>
          <w:rFonts w:cs="Arial"/>
          <w:szCs w:val="20"/>
        </w:rPr>
        <w:t xml:space="preserve">Il s’agit de la fourniture et la mise en fonctionnement de têtes d’extension de VNA (Vector Network Analyzer) d’une part (tranche ferme). La tranche conditionnelle concerne la fourniture d’un équipement de pilotage dédié </w:t>
      </w:r>
      <w:r w:rsidR="00670B10">
        <w:rPr>
          <w:rFonts w:cs="Arial"/>
          <w:szCs w:val="20"/>
        </w:rPr>
        <w:t xml:space="preserve">à </w:t>
      </w:r>
      <w:r w:rsidRPr="000C36B3">
        <w:rPr>
          <w:rFonts w:cs="Arial"/>
          <w:szCs w:val="20"/>
        </w:rPr>
        <w:t>ces têtes d’extension pour rendre possible l’utilisation de ces têtes de façon autonome et dédiée.</w:t>
      </w:r>
    </w:p>
    <w:p w14:paraId="4302CA0E" w14:textId="77777777" w:rsidR="00F51A83" w:rsidRDefault="00F51A83">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0A38D5A2" w14:textId="77777777">
        <w:tc>
          <w:tcPr>
            <w:tcW w:w="9852" w:type="dxa"/>
            <w:shd w:val="clear" w:color="auto" w:fill="465F9D"/>
          </w:tcPr>
          <w:p w14:paraId="5D0E5752" w14:textId="77777777"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1687075" w14:textId="77777777" w:rsidR="00F51A83" w:rsidRDefault="00F51A83">
      <w:pPr>
        <w:pStyle w:val="Titre9"/>
        <w:numPr>
          <w:ilvl w:val="0"/>
          <w:numId w:val="0"/>
        </w:numPr>
        <w:rPr>
          <w:rFonts w:ascii="Marianne" w:hAnsi="Marianne"/>
          <w:i w:val="0"/>
          <w:sz w:val="20"/>
        </w:rPr>
      </w:pPr>
    </w:p>
    <w:p w14:paraId="5EAF12B7" w14:textId="77777777"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D6DEAFE" w14:textId="77777777" w:rsidR="00F51A83" w:rsidRDefault="00F51A83">
      <w:pPr>
        <w:pStyle w:val="Titre9"/>
        <w:tabs>
          <w:tab w:val="num" w:pos="0"/>
        </w:tabs>
        <w:ind w:left="0"/>
        <w:jc w:val="both"/>
        <w:rPr>
          <w:rFonts w:ascii="Marianne" w:hAnsi="Marianne"/>
          <w:i w:val="0"/>
          <w:iCs w:val="0"/>
          <w:sz w:val="20"/>
          <w:szCs w:val="20"/>
        </w:rPr>
      </w:pPr>
    </w:p>
    <w:p w14:paraId="7CDCFD6B" w14:textId="77777777"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w:t>
      </w:r>
      <w:r>
        <w:rPr>
          <w:rFonts w:ascii="Marianne" w:hAnsi="Marianne"/>
          <w:i w:val="0"/>
          <w:sz w:val="20"/>
          <w:szCs w:val="20"/>
        </w:rPr>
        <w:lastRenderedPageBreak/>
        <w:t>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4F2E87C" w14:textId="77777777" w:rsidR="00F51A83" w:rsidRDefault="00F51A83">
      <w:pPr>
        <w:jc w:val="both"/>
        <w:rPr>
          <w:rFonts w:ascii="Marianne" w:hAnsi="Marianne" w:cs="Arial"/>
          <w:b/>
          <w:bCs/>
        </w:rPr>
      </w:pPr>
    </w:p>
    <w:p w14:paraId="35CDA534"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D4792A9" w14:textId="77777777" w:rsidR="00F51A83" w:rsidRDefault="00F51A83">
      <w:pPr>
        <w:rPr>
          <w:rFonts w:ascii="Marianne" w:hAnsi="Marianne"/>
        </w:rPr>
      </w:pPr>
    </w:p>
    <w:p w14:paraId="2DD21DE9" w14:textId="77777777" w:rsidR="00F51A83" w:rsidRDefault="00F51A83">
      <w:pPr>
        <w:rPr>
          <w:rFonts w:ascii="Marianne" w:hAnsi="Marianne"/>
        </w:rPr>
      </w:pPr>
    </w:p>
    <w:p w14:paraId="70D2362E"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B7567F0" w14:textId="77777777" w:rsidR="00F51A83" w:rsidRDefault="00F51A83">
      <w:pPr>
        <w:rPr>
          <w:rFonts w:ascii="Marianne" w:hAnsi="Marianne"/>
        </w:rPr>
      </w:pPr>
    </w:p>
    <w:p w14:paraId="72214B4F" w14:textId="77777777" w:rsidR="00F51A83" w:rsidRDefault="00F51A83">
      <w:pPr>
        <w:rPr>
          <w:rFonts w:ascii="Marianne" w:hAnsi="Marianne"/>
        </w:rPr>
      </w:pPr>
    </w:p>
    <w:p w14:paraId="02530FD6"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7933B37" w14:textId="77777777" w:rsidR="00F51A83" w:rsidRDefault="00F51A83">
      <w:pPr>
        <w:rPr>
          <w:rFonts w:ascii="Marianne" w:hAnsi="Marianne"/>
        </w:rPr>
      </w:pPr>
    </w:p>
    <w:p w14:paraId="765388D8" w14:textId="77777777" w:rsidR="00F51A83" w:rsidRDefault="00F51A83">
      <w:pPr>
        <w:rPr>
          <w:rFonts w:ascii="Marianne" w:hAnsi="Marianne"/>
        </w:rPr>
      </w:pPr>
    </w:p>
    <w:p w14:paraId="7DB5AB78"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D80151A" w14:textId="77777777" w:rsidR="00F51A83" w:rsidRDefault="00F51A83">
      <w:pPr>
        <w:rPr>
          <w:rFonts w:ascii="Marianne" w:hAnsi="Marianne"/>
        </w:rPr>
      </w:pPr>
    </w:p>
    <w:p w14:paraId="75B65FAF" w14:textId="77777777" w:rsidR="00F51A83" w:rsidRDefault="00F51A83">
      <w:pPr>
        <w:rPr>
          <w:rFonts w:ascii="Marianne" w:hAnsi="Marianne"/>
        </w:rPr>
      </w:pPr>
    </w:p>
    <w:p w14:paraId="7081A339" w14:textId="77777777"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85FBC37" w14:textId="77777777" w:rsidR="00F51A83" w:rsidRDefault="00F51A83">
      <w:pPr>
        <w:rPr>
          <w:rFonts w:ascii="Marianne" w:hAnsi="Marianne"/>
        </w:rPr>
      </w:pPr>
    </w:p>
    <w:p w14:paraId="4BC46338" w14:textId="77777777" w:rsidR="00F51A83" w:rsidRDefault="00F51A83">
      <w:pPr>
        <w:rPr>
          <w:rFonts w:ascii="Marianne" w:hAnsi="Marianne"/>
        </w:rPr>
      </w:pPr>
    </w:p>
    <w:p w14:paraId="481F41FF"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233A7A1" w14:textId="77777777" w:rsidR="00F51A83" w:rsidRDefault="00F51A83">
      <w:pPr>
        <w:jc w:val="both"/>
        <w:rPr>
          <w:rFonts w:ascii="Marianne" w:hAnsi="Marianne" w:cs="Arial"/>
          <w:b/>
          <w:bCs/>
        </w:rPr>
      </w:pPr>
    </w:p>
    <w:p w14:paraId="42B2BD14" w14:textId="77777777" w:rsidR="00F51A83" w:rsidRDefault="00F51A83">
      <w:pPr>
        <w:jc w:val="both"/>
        <w:rPr>
          <w:rFonts w:ascii="Marianne" w:hAnsi="Marianne" w:cs="Arial"/>
          <w:b/>
          <w:bCs/>
        </w:rPr>
      </w:pPr>
    </w:p>
    <w:p w14:paraId="5E0C9031"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3047F2B" w14:textId="77777777" w:rsidR="00F51A83" w:rsidRDefault="00F51A83">
      <w:pPr>
        <w:jc w:val="both"/>
        <w:rPr>
          <w:rFonts w:ascii="Marianne" w:hAnsi="Marianne" w:cs="Arial"/>
        </w:rPr>
      </w:pPr>
    </w:p>
    <w:p w14:paraId="7E8F6684"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0B10">
        <w:rPr>
          <w:rFonts w:ascii="Marianne" w:hAnsi="Marianne"/>
        </w:rPr>
      </w:r>
      <w:r w:rsidR="00670B1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5E5CC43F" w14:textId="77777777" w:rsidR="00F51A83" w:rsidRDefault="00F51A83">
      <w:pPr>
        <w:ind w:left="567"/>
        <w:jc w:val="both"/>
        <w:rPr>
          <w:rFonts w:ascii="Marianne" w:hAnsi="Marianne" w:cs="Arial"/>
        </w:rPr>
      </w:pPr>
    </w:p>
    <w:p w14:paraId="27E18D1D"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0B10">
        <w:rPr>
          <w:rFonts w:ascii="Marianne" w:hAnsi="Marianne"/>
        </w:rPr>
      </w:r>
      <w:r w:rsidR="00670B1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2EF5E6A" w14:textId="77777777" w:rsidR="00F51A83" w:rsidRDefault="00F51A83">
      <w:pPr>
        <w:ind w:left="567"/>
        <w:jc w:val="both"/>
        <w:rPr>
          <w:rFonts w:ascii="Marianne" w:hAnsi="Marianne" w:cs="Arial"/>
          <w:bCs/>
          <w:sz w:val="22"/>
        </w:rPr>
      </w:pPr>
    </w:p>
    <w:p w14:paraId="0405C9ED" w14:textId="77777777"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D202C29" w14:textId="77777777"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4B2167" w14:textId="77777777"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B4D0D51" w14:textId="77777777"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60485F0" w14:textId="77777777" w:rsidR="00F51A83" w:rsidRDefault="00F51A83">
      <w:pPr>
        <w:spacing w:before="120"/>
        <w:jc w:val="both"/>
        <w:rPr>
          <w:rFonts w:ascii="Marianne" w:hAnsi="Marianne" w:cs="Arial"/>
          <w:sz w:val="22"/>
        </w:rPr>
      </w:pPr>
    </w:p>
    <w:p w14:paraId="169313CB" w14:textId="77777777"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14:paraId="42240F4E" w14:textId="77777777">
        <w:trPr>
          <w:trHeight w:val="540"/>
          <w:jc w:val="center"/>
        </w:trPr>
        <w:tc>
          <w:tcPr>
            <w:tcW w:w="1986" w:type="dxa"/>
            <w:shd w:val="clear" w:color="auto" w:fill="CCFFFF"/>
            <w:vAlign w:val="center"/>
          </w:tcPr>
          <w:p w14:paraId="236B10CA" w14:textId="77777777" w:rsidR="00F51A83" w:rsidRDefault="00F51A8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D6FD824" w14:textId="77777777"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6C3D737" w14:textId="77777777"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14:paraId="2C967CE3" w14:textId="77777777">
        <w:trPr>
          <w:trHeight w:val="2218"/>
          <w:jc w:val="center"/>
        </w:trPr>
        <w:tc>
          <w:tcPr>
            <w:tcW w:w="1986" w:type="dxa"/>
            <w:vMerge w:val="restart"/>
            <w:shd w:val="clear" w:color="auto" w:fill="auto"/>
            <w:vAlign w:val="center"/>
          </w:tcPr>
          <w:p w14:paraId="7C6BF142" w14:textId="77777777" w:rsidR="00F51A83" w:rsidRDefault="00F51A83">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54136D95"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670B10">
              <w:rPr>
                <w:rFonts w:ascii="Marianne" w:eastAsia="MS Gothic" w:hAnsi="Marianne" w:cs="Arial"/>
              </w:rPr>
            </w:r>
            <w:r w:rsidR="00670B10">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85FC9AB"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C8651C"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DBC1A7" w14:textId="77777777" w:rsidR="00F51A83" w:rsidRDefault="00F51A83">
            <w:pPr>
              <w:spacing w:beforeLines="40" w:before="96" w:afterLines="40" w:after="96"/>
              <w:ind w:left="170" w:right="170"/>
              <w:jc w:val="both"/>
              <w:rPr>
                <w:rFonts w:ascii="Marianne" w:hAnsi="Marianne" w:cs="Arial"/>
                <w:sz w:val="12"/>
                <w:szCs w:val="16"/>
              </w:rPr>
            </w:pPr>
          </w:p>
          <w:p w14:paraId="68A125BE" w14:textId="77777777" w:rsidR="00F51A83" w:rsidRDefault="00F51A83">
            <w:pPr>
              <w:spacing w:beforeLines="40" w:before="96" w:afterLines="40" w:after="96"/>
              <w:ind w:left="170" w:right="170"/>
              <w:jc w:val="both"/>
              <w:rPr>
                <w:rFonts w:ascii="Marianne" w:hAnsi="Marianne" w:cs="Arial"/>
                <w:sz w:val="12"/>
                <w:szCs w:val="16"/>
              </w:rPr>
            </w:pPr>
          </w:p>
          <w:p w14:paraId="0931D074" w14:textId="77777777" w:rsidR="00F51A83" w:rsidRDefault="00F51A83">
            <w:pPr>
              <w:spacing w:beforeLines="40" w:before="96" w:afterLines="40" w:after="96"/>
              <w:ind w:left="170" w:right="170"/>
              <w:jc w:val="both"/>
              <w:rPr>
                <w:rFonts w:ascii="Marianne" w:hAnsi="Marianne" w:cs="Arial"/>
                <w:sz w:val="12"/>
                <w:szCs w:val="16"/>
              </w:rPr>
            </w:pPr>
          </w:p>
          <w:p w14:paraId="5716B13B"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C99FC07" w14:textId="77777777" w:rsidR="00F51A83" w:rsidRDefault="00F51A83">
            <w:pPr>
              <w:spacing w:beforeLines="40" w:before="96" w:afterLines="40" w:after="96"/>
              <w:ind w:right="170"/>
              <w:rPr>
                <w:rFonts w:ascii="Marianne" w:hAnsi="Marianne" w:cs="Arial"/>
                <w:sz w:val="12"/>
                <w:szCs w:val="16"/>
              </w:rPr>
            </w:pPr>
          </w:p>
          <w:p w14:paraId="5A6658FB" w14:textId="77777777" w:rsidR="00F51A83" w:rsidRDefault="00F51A83">
            <w:pPr>
              <w:spacing w:beforeLines="40" w:before="96" w:afterLines="40" w:after="96"/>
              <w:ind w:right="170"/>
              <w:rPr>
                <w:rFonts w:ascii="Marianne" w:hAnsi="Marianne" w:cs="Arial"/>
                <w:sz w:val="12"/>
                <w:szCs w:val="16"/>
              </w:rPr>
            </w:pPr>
          </w:p>
          <w:p w14:paraId="2370771E" w14:textId="77777777" w:rsidR="00F51A83" w:rsidRDefault="00F51A83">
            <w:pPr>
              <w:spacing w:beforeLines="40" w:before="96" w:afterLines="40" w:after="96"/>
              <w:ind w:right="170"/>
              <w:rPr>
                <w:rFonts w:ascii="Marianne" w:hAnsi="Marianne" w:cs="Arial"/>
                <w:sz w:val="12"/>
                <w:szCs w:val="16"/>
              </w:rPr>
            </w:pPr>
          </w:p>
        </w:tc>
      </w:tr>
      <w:tr w:rsidR="00F51A83" w14:paraId="19385D01" w14:textId="77777777">
        <w:trPr>
          <w:trHeight w:val="3555"/>
          <w:jc w:val="center"/>
        </w:trPr>
        <w:tc>
          <w:tcPr>
            <w:tcW w:w="1986" w:type="dxa"/>
            <w:vMerge/>
            <w:shd w:val="clear" w:color="auto" w:fill="auto"/>
            <w:vAlign w:val="center"/>
          </w:tcPr>
          <w:p w14:paraId="2441D2C7"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0C3FEC9F"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670B10">
              <w:rPr>
                <w:rFonts w:ascii="Marianne" w:eastAsia="MS Gothic" w:hAnsi="Marianne" w:cs="Arial"/>
              </w:rPr>
            </w:r>
            <w:r w:rsidR="00670B1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B653874"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5335F74"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EE1D083" w14:textId="77777777" w:rsidR="00F51A83" w:rsidRDefault="00F51A83">
            <w:pPr>
              <w:spacing w:beforeLines="40" w:before="96" w:afterLines="40" w:after="96"/>
              <w:ind w:left="170" w:right="170"/>
              <w:jc w:val="both"/>
              <w:rPr>
                <w:rFonts w:ascii="Marianne" w:hAnsi="Marianne" w:cs="Arial"/>
                <w:sz w:val="12"/>
                <w:szCs w:val="16"/>
              </w:rPr>
            </w:pPr>
          </w:p>
          <w:p w14:paraId="18091699" w14:textId="77777777" w:rsidR="00F51A83" w:rsidRDefault="00F51A83">
            <w:pPr>
              <w:spacing w:beforeLines="40" w:before="96" w:afterLines="40" w:after="96"/>
              <w:ind w:left="170" w:right="170"/>
              <w:jc w:val="both"/>
              <w:rPr>
                <w:rFonts w:ascii="Marianne" w:hAnsi="Marianne" w:cs="Arial"/>
                <w:sz w:val="12"/>
                <w:szCs w:val="16"/>
              </w:rPr>
            </w:pPr>
          </w:p>
          <w:p w14:paraId="2FB4995D" w14:textId="77777777" w:rsidR="00F51A83" w:rsidRDefault="00F51A83">
            <w:pPr>
              <w:spacing w:beforeLines="40" w:before="96" w:afterLines="40" w:after="96"/>
              <w:ind w:left="170" w:right="170"/>
              <w:jc w:val="both"/>
              <w:rPr>
                <w:rFonts w:ascii="Marianne" w:hAnsi="Marianne" w:cs="Arial"/>
                <w:sz w:val="12"/>
                <w:szCs w:val="16"/>
              </w:rPr>
            </w:pPr>
          </w:p>
          <w:p w14:paraId="3E6C5DF3"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E5D12F6" w14:textId="77777777" w:rsidR="00F51A83" w:rsidRDefault="00F51A83">
            <w:pPr>
              <w:spacing w:beforeLines="40" w:before="96" w:afterLines="40" w:after="96"/>
              <w:ind w:right="170"/>
              <w:rPr>
                <w:rFonts w:ascii="Marianne" w:hAnsi="Marianne" w:cs="Arial"/>
                <w:sz w:val="12"/>
                <w:szCs w:val="16"/>
              </w:rPr>
            </w:pPr>
          </w:p>
          <w:p w14:paraId="33AD3F7C" w14:textId="77777777" w:rsidR="00F51A83" w:rsidRDefault="00F51A83">
            <w:pPr>
              <w:spacing w:beforeLines="40" w:before="96" w:afterLines="40" w:after="96"/>
              <w:ind w:right="170"/>
              <w:rPr>
                <w:rFonts w:ascii="Marianne" w:hAnsi="Marianne" w:cs="Arial"/>
                <w:sz w:val="12"/>
                <w:szCs w:val="16"/>
              </w:rPr>
            </w:pPr>
          </w:p>
          <w:p w14:paraId="186942E7" w14:textId="77777777" w:rsidR="00F51A83" w:rsidRDefault="00F51A83">
            <w:pPr>
              <w:spacing w:beforeLines="40" w:before="96" w:afterLines="40" w:after="96"/>
              <w:ind w:right="170"/>
              <w:rPr>
                <w:rFonts w:ascii="Marianne" w:hAnsi="Marianne" w:cs="Arial"/>
                <w:sz w:val="12"/>
                <w:szCs w:val="16"/>
              </w:rPr>
            </w:pPr>
          </w:p>
        </w:tc>
      </w:tr>
      <w:tr w:rsidR="00F51A83" w14:paraId="15146E75" w14:textId="77777777">
        <w:trPr>
          <w:trHeight w:val="4455"/>
          <w:jc w:val="center"/>
        </w:trPr>
        <w:tc>
          <w:tcPr>
            <w:tcW w:w="1986" w:type="dxa"/>
            <w:vMerge/>
            <w:shd w:val="clear" w:color="auto" w:fill="auto"/>
            <w:vAlign w:val="center"/>
          </w:tcPr>
          <w:p w14:paraId="2254B4F9"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26AF847B"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670B10">
              <w:rPr>
                <w:rFonts w:ascii="Marianne" w:eastAsia="MS Gothic" w:hAnsi="Marianne" w:cs="Arial"/>
              </w:rPr>
            </w:r>
            <w:r w:rsidR="00670B1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367A3C39"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6532DF"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5D5885" w14:textId="77777777" w:rsidR="00F51A83" w:rsidRDefault="00F51A83">
            <w:pPr>
              <w:spacing w:beforeLines="40" w:before="96" w:afterLines="40" w:after="96"/>
              <w:ind w:left="170" w:right="170"/>
              <w:jc w:val="both"/>
              <w:rPr>
                <w:rFonts w:ascii="Marianne" w:hAnsi="Marianne" w:cs="Arial"/>
                <w:sz w:val="12"/>
                <w:szCs w:val="16"/>
              </w:rPr>
            </w:pPr>
          </w:p>
          <w:p w14:paraId="0319D969" w14:textId="77777777" w:rsidR="00F51A83" w:rsidRDefault="00F51A83">
            <w:pPr>
              <w:spacing w:beforeLines="40" w:before="96" w:afterLines="40" w:after="96"/>
              <w:ind w:left="170" w:right="170"/>
              <w:jc w:val="both"/>
              <w:rPr>
                <w:rFonts w:ascii="Marianne" w:hAnsi="Marianne" w:cs="Arial"/>
                <w:sz w:val="12"/>
                <w:szCs w:val="16"/>
              </w:rPr>
            </w:pPr>
          </w:p>
          <w:p w14:paraId="11B644A0" w14:textId="77777777" w:rsidR="00F51A83" w:rsidRDefault="00F51A83">
            <w:pPr>
              <w:spacing w:beforeLines="40" w:before="96" w:afterLines="40" w:after="96"/>
              <w:ind w:left="170" w:right="170"/>
              <w:jc w:val="both"/>
              <w:rPr>
                <w:rFonts w:ascii="Marianne" w:hAnsi="Marianne" w:cs="Arial"/>
                <w:sz w:val="12"/>
                <w:szCs w:val="16"/>
              </w:rPr>
            </w:pPr>
          </w:p>
          <w:p w14:paraId="18735970"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C3AE7B8" w14:textId="77777777" w:rsidR="00F51A83" w:rsidRDefault="00F51A83">
            <w:pPr>
              <w:spacing w:beforeLines="40" w:before="96" w:afterLines="40" w:after="96"/>
              <w:ind w:right="170"/>
              <w:rPr>
                <w:rFonts w:ascii="Marianne" w:hAnsi="Marianne" w:cs="Arial"/>
                <w:sz w:val="12"/>
                <w:szCs w:val="16"/>
              </w:rPr>
            </w:pPr>
          </w:p>
          <w:p w14:paraId="1AD84301" w14:textId="77777777" w:rsidR="00F51A83" w:rsidRDefault="00F51A83">
            <w:pPr>
              <w:spacing w:beforeLines="40" w:before="96" w:afterLines="40" w:after="96"/>
              <w:ind w:right="170"/>
              <w:rPr>
                <w:rFonts w:ascii="Marianne" w:hAnsi="Marianne" w:cs="Arial"/>
                <w:sz w:val="12"/>
                <w:szCs w:val="16"/>
              </w:rPr>
            </w:pPr>
          </w:p>
          <w:p w14:paraId="758F49F0" w14:textId="77777777" w:rsidR="00F51A83" w:rsidRDefault="00F51A83">
            <w:pPr>
              <w:spacing w:beforeLines="40" w:before="96" w:afterLines="40" w:after="96"/>
              <w:ind w:right="170"/>
              <w:rPr>
                <w:rFonts w:ascii="Marianne" w:hAnsi="Marianne" w:cs="Arial"/>
                <w:sz w:val="12"/>
                <w:szCs w:val="16"/>
              </w:rPr>
            </w:pPr>
          </w:p>
        </w:tc>
      </w:tr>
      <w:tr w:rsidR="00F51A83" w14:paraId="7F70DCB4" w14:textId="77777777">
        <w:trPr>
          <w:trHeight w:val="1785"/>
          <w:jc w:val="center"/>
        </w:trPr>
        <w:tc>
          <w:tcPr>
            <w:tcW w:w="1986" w:type="dxa"/>
            <w:shd w:val="clear" w:color="auto" w:fill="auto"/>
            <w:vAlign w:val="center"/>
          </w:tcPr>
          <w:p w14:paraId="4BDE3221" w14:textId="77777777"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635FB99" w14:textId="77777777"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670B10">
              <w:rPr>
                <w:rFonts w:ascii="Marianne" w:hAnsi="Marianne" w:cs="Arial"/>
              </w:rPr>
            </w:r>
            <w:r w:rsidR="00670B10">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001EDBC"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509EDE8"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F8C85B" w14:textId="77777777" w:rsidR="00F51A83" w:rsidRDefault="00F51A83">
            <w:pPr>
              <w:spacing w:beforeLines="40" w:before="96" w:afterLines="40" w:after="96"/>
              <w:ind w:left="170" w:right="170"/>
              <w:jc w:val="both"/>
              <w:rPr>
                <w:rFonts w:ascii="Marianne" w:hAnsi="Marianne" w:cs="Arial"/>
                <w:sz w:val="12"/>
                <w:szCs w:val="16"/>
              </w:rPr>
            </w:pPr>
          </w:p>
          <w:p w14:paraId="0B2B220E" w14:textId="77777777" w:rsidR="00F51A83" w:rsidRDefault="00F51A83">
            <w:pPr>
              <w:spacing w:beforeLines="40" w:before="96" w:afterLines="40" w:after="96"/>
              <w:ind w:left="170" w:right="170"/>
              <w:jc w:val="both"/>
              <w:rPr>
                <w:rFonts w:ascii="Marianne" w:hAnsi="Marianne" w:cs="Arial"/>
                <w:sz w:val="12"/>
                <w:szCs w:val="16"/>
              </w:rPr>
            </w:pPr>
          </w:p>
          <w:p w14:paraId="10C62225" w14:textId="77777777" w:rsidR="00F51A83" w:rsidRDefault="00F51A83">
            <w:pPr>
              <w:spacing w:beforeLines="40" w:before="96" w:afterLines="40" w:after="96"/>
              <w:ind w:left="170" w:right="170"/>
              <w:jc w:val="both"/>
              <w:rPr>
                <w:rFonts w:ascii="Marianne" w:hAnsi="Marianne" w:cs="Arial"/>
                <w:sz w:val="12"/>
                <w:szCs w:val="16"/>
              </w:rPr>
            </w:pPr>
          </w:p>
          <w:p w14:paraId="1C189B9E"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716BC62" w14:textId="77777777" w:rsidR="00F51A83" w:rsidRDefault="00F51A83">
            <w:pPr>
              <w:spacing w:beforeLines="40" w:before="96" w:afterLines="40" w:after="96"/>
              <w:ind w:right="170"/>
              <w:rPr>
                <w:rFonts w:ascii="Marianne" w:hAnsi="Marianne" w:cs="Arial"/>
                <w:sz w:val="12"/>
                <w:szCs w:val="16"/>
              </w:rPr>
            </w:pPr>
          </w:p>
          <w:p w14:paraId="3E460073" w14:textId="77777777" w:rsidR="00F51A83" w:rsidRDefault="00F51A83">
            <w:pPr>
              <w:spacing w:beforeLines="40" w:before="96" w:afterLines="40" w:after="96"/>
              <w:ind w:right="170"/>
              <w:rPr>
                <w:rFonts w:ascii="Marianne" w:hAnsi="Marianne" w:cs="Arial"/>
                <w:sz w:val="12"/>
                <w:szCs w:val="16"/>
              </w:rPr>
            </w:pPr>
          </w:p>
          <w:p w14:paraId="1E8C1791" w14:textId="77777777" w:rsidR="00F51A83" w:rsidRDefault="00F51A83">
            <w:pPr>
              <w:spacing w:beforeLines="40" w:before="96" w:afterLines="40" w:after="96"/>
              <w:ind w:right="170"/>
              <w:rPr>
                <w:rFonts w:ascii="Marianne" w:hAnsi="Marianne" w:cs="Arial"/>
                <w:sz w:val="12"/>
                <w:szCs w:val="16"/>
              </w:rPr>
            </w:pPr>
          </w:p>
        </w:tc>
      </w:tr>
      <w:tr w:rsidR="00F51A83" w14:paraId="4D717693" w14:textId="77777777">
        <w:trPr>
          <w:trHeight w:val="3615"/>
          <w:jc w:val="center"/>
        </w:trPr>
        <w:tc>
          <w:tcPr>
            <w:tcW w:w="1986" w:type="dxa"/>
            <w:shd w:val="clear" w:color="auto" w:fill="auto"/>
            <w:vAlign w:val="center"/>
          </w:tcPr>
          <w:p w14:paraId="27CFED16" w14:textId="77777777"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EC73D08"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670B10">
              <w:rPr>
                <w:rFonts w:ascii="Marianne" w:eastAsia="MS Gothic" w:hAnsi="Marianne" w:cs="Arial"/>
              </w:rPr>
            </w:r>
            <w:r w:rsidR="00670B10">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C7D4627"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CF935E3"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9518B6" w14:textId="77777777" w:rsidR="00F51A83" w:rsidRDefault="00F51A83">
            <w:pPr>
              <w:spacing w:beforeLines="40" w:before="96" w:afterLines="40" w:after="96"/>
              <w:ind w:left="170" w:right="170"/>
              <w:jc w:val="both"/>
              <w:rPr>
                <w:rFonts w:ascii="Marianne" w:hAnsi="Marianne" w:cs="Arial"/>
                <w:sz w:val="12"/>
                <w:szCs w:val="16"/>
              </w:rPr>
            </w:pPr>
          </w:p>
          <w:p w14:paraId="35E1D064" w14:textId="77777777" w:rsidR="00F51A83" w:rsidRDefault="00F51A83">
            <w:pPr>
              <w:spacing w:beforeLines="40" w:before="96" w:afterLines="40" w:after="96"/>
              <w:ind w:left="170" w:right="170"/>
              <w:jc w:val="both"/>
              <w:rPr>
                <w:rFonts w:ascii="Marianne" w:hAnsi="Marianne" w:cs="Arial"/>
                <w:sz w:val="12"/>
                <w:szCs w:val="16"/>
              </w:rPr>
            </w:pPr>
          </w:p>
          <w:p w14:paraId="330450BD" w14:textId="77777777" w:rsidR="00F51A83" w:rsidRDefault="00F51A83">
            <w:pPr>
              <w:spacing w:beforeLines="40" w:before="96" w:afterLines="40" w:after="96"/>
              <w:ind w:left="170" w:right="170"/>
              <w:jc w:val="both"/>
              <w:rPr>
                <w:rFonts w:ascii="Marianne" w:hAnsi="Marianne" w:cs="Arial"/>
                <w:sz w:val="12"/>
                <w:szCs w:val="16"/>
              </w:rPr>
            </w:pPr>
          </w:p>
          <w:p w14:paraId="479A3648"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2136E9" w14:textId="77777777" w:rsidR="00F51A83" w:rsidRDefault="00F51A83">
            <w:pPr>
              <w:spacing w:beforeLines="40" w:before="96" w:afterLines="40" w:after="96"/>
              <w:ind w:right="170"/>
              <w:rPr>
                <w:rFonts w:ascii="Marianne" w:hAnsi="Marianne" w:cs="Arial"/>
                <w:sz w:val="12"/>
                <w:szCs w:val="16"/>
              </w:rPr>
            </w:pPr>
          </w:p>
          <w:p w14:paraId="4F443873" w14:textId="77777777" w:rsidR="00F51A83" w:rsidRDefault="00F51A83">
            <w:pPr>
              <w:spacing w:beforeLines="40" w:before="96" w:afterLines="40" w:after="96"/>
              <w:ind w:right="170"/>
              <w:rPr>
                <w:rFonts w:ascii="Marianne" w:hAnsi="Marianne" w:cs="Arial"/>
                <w:sz w:val="12"/>
                <w:szCs w:val="16"/>
              </w:rPr>
            </w:pPr>
          </w:p>
          <w:p w14:paraId="07366947" w14:textId="77777777" w:rsidR="00F51A83" w:rsidRDefault="00F51A83">
            <w:pPr>
              <w:spacing w:beforeLines="40" w:before="96" w:afterLines="40" w:after="96"/>
              <w:ind w:right="170"/>
              <w:rPr>
                <w:rFonts w:ascii="Marianne" w:hAnsi="Marianne" w:cs="Arial"/>
                <w:sz w:val="12"/>
                <w:szCs w:val="16"/>
              </w:rPr>
            </w:pPr>
          </w:p>
        </w:tc>
      </w:tr>
    </w:tbl>
    <w:p w14:paraId="14DEBE92" w14:textId="77777777" w:rsidR="00F51A83" w:rsidRDefault="00F51A83">
      <w:pPr>
        <w:tabs>
          <w:tab w:val="left" w:pos="-142"/>
          <w:tab w:val="left" w:pos="4111"/>
        </w:tabs>
        <w:rPr>
          <w:rFonts w:ascii="Marianne" w:hAnsi="Marianne" w:cs="Arial"/>
          <w:b/>
          <w:bCs/>
          <w:sz w:val="22"/>
          <w:szCs w:val="22"/>
        </w:rPr>
      </w:pPr>
    </w:p>
    <w:p w14:paraId="4041A05C" w14:textId="77777777"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0B1C18A" w14:textId="77777777" w:rsidR="00F51A83" w:rsidRDefault="00F51A83">
      <w:pPr>
        <w:keepNext/>
        <w:tabs>
          <w:tab w:val="left" w:pos="-142"/>
          <w:tab w:val="left" w:pos="4111"/>
        </w:tabs>
        <w:jc w:val="both"/>
        <w:rPr>
          <w:rFonts w:ascii="Marianne" w:hAnsi="Marianne" w:cs="Arial"/>
          <w:b/>
          <w:bCs/>
          <w:sz w:val="22"/>
          <w:szCs w:val="22"/>
        </w:rPr>
      </w:pPr>
    </w:p>
    <w:p w14:paraId="2E5A95FD" w14:textId="77777777"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438CFFE" w14:textId="77777777" w:rsidR="00F51A83" w:rsidRDefault="00F51A83">
      <w:pPr>
        <w:pStyle w:val="En-tte"/>
        <w:tabs>
          <w:tab w:val="clear" w:pos="4536"/>
          <w:tab w:val="clear" w:pos="9072"/>
          <w:tab w:val="left" w:pos="0"/>
          <w:tab w:val="left" w:pos="2160"/>
        </w:tabs>
        <w:jc w:val="both"/>
        <w:rPr>
          <w:rFonts w:ascii="Marianne" w:hAnsi="Marianne" w:cs="Arial"/>
          <w:i/>
          <w:iCs/>
          <w:sz w:val="16"/>
          <w:szCs w:val="16"/>
        </w:rPr>
      </w:pPr>
    </w:p>
    <w:p w14:paraId="72902F3E"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207153EA"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36ACEB2F"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22C7463D"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51DE55AB"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59897436"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93C1576" w14:textId="77777777"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0FFB2D"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3D23C6BD"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208C0EE3"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3823E638" w14:textId="77777777"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443BE52" w14:textId="77777777" w:rsidR="00F51A83" w:rsidRDefault="00F51A83">
      <w:pPr>
        <w:pStyle w:val="En-tte"/>
        <w:tabs>
          <w:tab w:val="left" w:pos="2160"/>
        </w:tabs>
        <w:ind w:left="284"/>
        <w:jc w:val="both"/>
        <w:rPr>
          <w:rFonts w:ascii="Marianne" w:hAnsi="Marianne" w:cs="Arial"/>
          <w:iCs/>
          <w:sz w:val="16"/>
          <w:szCs w:val="18"/>
        </w:rPr>
      </w:pPr>
    </w:p>
    <w:p w14:paraId="45E930AC" w14:textId="77777777"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DFD0B02" w14:textId="77777777" w:rsidR="00F51A83" w:rsidRDefault="00F51A83">
      <w:pPr>
        <w:pStyle w:val="En-tte"/>
        <w:ind w:left="993"/>
        <w:jc w:val="both"/>
        <w:rPr>
          <w:rFonts w:ascii="Marianne" w:hAnsi="Marianne" w:cs="Arial"/>
          <w:iCs/>
          <w:sz w:val="16"/>
          <w:szCs w:val="18"/>
        </w:rPr>
      </w:pPr>
    </w:p>
    <w:p w14:paraId="0F9BFB02" w14:textId="77777777" w:rsidR="00F51A83" w:rsidRDefault="00F51A83">
      <w:pPr>
        <w:pStyle w:val="En-tte"/>
        <w:ind w:left="993"/>
        <w:jc w:val="both"/>
        <w:rPr>
          <w:rFonts w:ascii="Marianne" w:hAnsi="Marianne" w:cs="Arial"/>
          <w:iCs/>
          <w:sz w:val="16"/>
          <w:szCs w:val="18"/>
        </w:rPr>
      </w:pPr>
    </w:p>
    <w:p w14:paraId="6DF946CD" w14:textId="77777777"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0F1E26D4" w14:textId="77777777" w:rsidR="00F51A83" w:rsidRDefault="00F51A83">
      <w:pPr>
        <w:pStyle w:val="En-tte"/>
        <w:tabs>
          <w:tab w:val="left" w:pos="0"/>
          <w:tab w:val="left" w:pos="2160"/>
        </w:tabs>
        <w:ind w:left="993"/>
        <w:jc w:val="both"/>
        <w:rPr>
          <w:rFonts w:ascii="Marianne" w:hAnsi="Marianne" w:cs="Arial"/>
          <w:iCs/>
          <w:sz w:val="16"/>
          <w:szCs w:val="18"/>
        </w:rPr>
      </w:pPr>
    </w:p>
    <w:p w14:paraId="12C44C57" w14:textId="77777777" w:rsidR="00F51A83" w:rsidRDefault="00F51A83">
      <w:pPr>
        <w:pStyle w:val="En-tte"/>
        <w:tabs>
          <w:tab w:val="left" w:pos="0"/>
          <w:tab w:val="left" w:pos="2160"/>
        </w:tabs>
        <w:ind w:left="993"/>
        <w:jc w:val="both"/>
        <w:rPr>
          <w:rFonts w:ascii="Marianne" w:hAnsi="Marianne" w:cs="Arial"/>
          <w:iCs/>
          <w:sz w:val="16"/>
          <w:szCs w:val="18"/>
        </w:rPr>
      </w:pPr>
    </w:p>
    <w:p w14:paraId="0FB1575C" w14:textId="77777777" w:rsidR="00F51A83" w:rsidRDefault="00F51A83">
      <w:pPr>
        <w:pStyle w:val="En-tte"/>
        <w:tabs>
          <w:tab w:val="left" w:pos="0"/>
          <w:tab w:val="left" w:pos="2160"/>
        </w:tabs>
        <w:ind w:left="993"/>
        <w:jc w:val="both"/>
        <w:rPr>
          <w:rFonts w:ascii="Arial" w:hAnsi="Arial" w:cs="Arial"/>
          <w:iCs/>
          <w:sz w:val="16"/>
          <w:szCs w:val="18"/>
        </w:rPr>
      </w:pPr>
    </w:p>
    <w:p w14:paraId="21712F47" w14:textId="77777777" w:rsidR="00F51A83" w:rsidRDefault="00F51A83">
      <w:pPr>
        <w:pStyle w:val="En-tte"/>
        <w:tabs>
          <w:tab w:val="left" w:pos="0"/>
          <w:tab w:val="left" w:pos="2160"/>
        </w:tabs>
        <w:ind w:left="993"/>
        <w:jc w:val="both"/>
        <w:rPr>
          <w:rFonts w:ascii="Arial" w:hAnsi="Arial" w:cs="Arial"/>
          <w:iCs/>
          <w:sz w:val="16"/>
          <w:szCs w:val="18"/>
        </w:rPr>
      </w:pPr>
    </w:p>
    <w:p w14:paraId="0E2F7BE1" w14:textId="77777777"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EB02C59"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7A2225B"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0B10">
        <w:rPr>
          <w:rFonts w:ascii="Marianne" w:hAnsi="Marianne"/>
        </w:rPr>
      </w:r>
      <w:r w:rsidR="00670B1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020CD69A" w14:textId="77777777"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19187BE"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07116DE7" w14:textId="77777777"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14:paraId="3FF5654B" w14:textId="77777777">
        <w:trPr>
          <w:trHeight w:val="629"/>
        </w:trPr>
        <w:tc>
          <w:tcPr>
            <w:tcW w:w="9747" w:type="dxa"/>
            <w:shd w:val="clear" w:color="auto" w:fill="465F9D"/>
          </w:tcPr>
          <w:p w14:paraId="42B1F449" w14:textId="77777777"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43BC0BE" w14:textId="77777777" w:rsidR="00F51A83" w:rsidRDefault="00F51A83">
      <w:pPr>
        <w:tabs>
          <w:tab w:val="left" w:pos="-142"/>
          <w:tab w:val="left" w:pos="4111"/>
        </w:tabs>
        <w:rPr>
          <w:rFonts w:ascii="Marianne" w:hAnsi="Marianne" w:cs="Arial"/>
          <w:b/>
          <w:bCs/>
          <w:sz w:val="22"/>
          <w:szCs w:val="22"/>
        </w:rPr>
      </w:pPr>
    </w:p>
    <w:p w14:paraId="435E1257" w14:textId="77777777"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AF25ADE" w14:textId="77777777" w:rsidR="00F51A83" w:rsidRDefault="00F51A8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E94A029" w14:textId="77777777" w:rsidR="00F51A83" w:rsidRDefault="00F51A83">
      <w:pPr>
        <w:rPr>
          <w:rFonts w:ascii="Marianne" w:hAnsi="Marianne" w:cs="Arial"/>
        </w:rPr>
      </w:pPr>
    </w:p>
    <w:p w14:paraId="76D1107F"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D72BC8A" w14:textId="77777777" w:rsidR="00F51A83" w:rsidRDefault="00F51A83">
      <w:pPr>
        <w:jc w:val="both"/>
        <w:rPr>
          <w:rFonts w:ascii="Marianne" w:hAnsi="Marianne" w:cs="Arial"/>
          <w:i/>
          <w:sz w:val="18"/>
        </w:rPr>
      </w:pPr>
    </w:p>
    <w:p w14:paraId="45B7E342" w14:textId="77777777" w:rsidR="00F51A83" w:rsidRDefault="00F51A83">
      <w:pPr>
        <w:jc w:val="both"/>
        <w:rPr>
          <w:rFonts w:ascii="Marianne" w:hAnsi="Marianne" w:cs="Arial"/>
          <w:i/>
          <w:sz w:val="18"/>
        </w:rPr>
      </w:pPr>
    </w:p>
    <w:p w14:paraId="3A962EBF" w14:textId="77777777" w:rsidR="00F51A83" w:rsidRDefault="00F51A83">
      <w:pPr>
        <w:jc w:val="both"/>
        <w:rPr>
          <w:rFonts w:ascii="Marianne" w:hAnsi="Marianne" w:cs="Arial"/>
          <w:i/>
          <w:sz w:val="18"/>
        </w:rPr>
      </w:pPr>
    </w:p>
    <w:p w14:paraId="2E8C3213" w14:textId="77777777" w:rsidR="00F51A83" w:rsidRDefault="00F51A83">
      <w:pPr>
        <w:jc w:val="both"/>
        <w:rPr>
          <w:rFonts w:ascii="Marianne" w:hAnsi="Marianne" w:cs="Arial"/>
          <w:i/>
          <w:sz w:val="18"/>
        </w:rPr>
      </w:pPr>
    </w:p>
    <w:p w14:paraId="5369D0D4" w14:textId="77777777" w:rsidR="00F51A83" w:rsidRDefault="00F51A83">
      <w:pPr>
        <w:jc w:val="both"/>
        <w:rPr>
          <w:rFonts w:ascii="Marianne" w:hAnsi="Marianne" w:cs="Arial"/>
          <w:i/>
          <w:sz w:val="18"/>
        </w:rPr>
      </w:pPr>
    </w:p>
    <w:p w14:paraId="1D7D2B43" w14:textId="77777777" w:rsidR="00F51A83" w:rsidRDefault="00F51A83">
      <w:pPr>
        <w:jc w:val="both"/>
        <w:rPr>
          <w:rFonts w:ascii="Marianne" w:hAnsi="Marianne" w:cs="Arial"/>
          <w:i/>
          <w:sz w:val="18"/>
        </w:rPr>
      </w:pPr>
    </w:p>
    <w:p w14:paraId="65F15F70" w14:textId="77777777" w:rsidR="00F51A83" w:rsidRDefault="00F51A83">
      <w:pPr>
        <w:jc w:val="both"/>
        <w:rPr>
          <w:rFonts w:ascii="Marianne" w:hAnsi="Marianne" w:cs="Arial"/>
          <w:i/>
          <w:sz w:val="18"/>
        </w:rPr>
      </w:pPr>
    </w:p>
    <w:p w14:paraId="77E72B11"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A6C3424" w14:textId="77777777" w:rsidR="00F51A83" w:rsidRDefault="00F51A83">
      <w:pPr>
        <w:jc w:val="both"/>
        <w:rPr>
          <w:rFonts w:ascii="Marianne" w:hAnsi="Marianne" w:cs="Arial"/>
          <w:i/>
          <w:sz w:val="18"/>
        </w:rPr>
      </w:pPr>
    </w:p>
    <w:p w14:paraId="24194AC8" w14:textId="77777777" w:rsidR="00F51A83" w:rsidRDefault="00F51A83">
      <w:pPr>
        <w:jc w:val="both"/>
        <w:rPr>
          <w:rFonts w:ascii="Marianne" w:hAnsi="Marianne" w:cs="Arial"/>
          <w:i/>
          <w:sz w:val="18"/>
        </w:rPr>
      </w:pPr>
    </w:p>
    <w:p w14:paraId="79569E50" w14:textId="77777777" w:rsidR="00F51A83" w:rsidRDefault="00F51A83">
      <w:pPr>
        <w:jc w:val="both"/>
        <w:rPr>
          <w:rFonts w:ascii="Marianne" w:hAnsi="Marianne" w:cs="Arial"/>
          <w:i/>
          <w:sz w:val="18"/>
        </w:rPr>
      </w:pPr>
    </w:p>
    <w:p w14:paraId="0B046418" w14:textId="77777777" w:rsidR="00F51A83" w:rsidRDefault="00F51A83">
      <w:pPr>
        <w:jc w:val="both"/>
        <w:rPr>
          <w:rFonts w:ascii="Marianne" w:hAnsi="Marianne" w:cs="Arial"/>
          <w:i/>
          <w:sz w:val="18"/>
        </w:rPr>
      </w:pPr>
    </w:p>
    <w:p w14:paraId="4280981A" w14:textId="77777777" w:rsidR="00F51A83" w:rsidRDefault="00F51A83">
      <w:pPr>
        <w:jc w:val="both"/>
        <w:rPr>
          <w:rFonts w:ascii="Marianne" w:hAnsi="Marianne" w:cs="Arial"/>
          <w:i/>
          <w:sz w:val="18"/>
        </w:rPr>
      </w:pPr>
    </w:p>
    <w:p w14:paraId="5A57FDCD" w14:textId="77777777" w:rsidR="00F51A83" w:rsidRDefault="00F51A83">
      <w:pPr>
        <w:jc w:val="both"/>
        <w:rPr>
          <w:rFonts w:ascii="Marianne" w:hAnsi="Marianne" w:cs="Arial"/>
          <w:i/>
          <w:sz w:val="18"/>
        </w:rPr>
      </w:pPr>
    </w:p>
    <w:p w14:paraId="7CB091F0" w14:textId="77777777" w:rsidR="00F51A83" w:rsidRDefault="00F51A83">
      <w:pPr>
        <w:jc w:val="both"/>
        <w:rPr>
          <w:rFonts w:ascii="Marianne" w:hAnsi="Marianne" w:cs="Arial"/>
          <w:i/>
          <w:sz w:val="18"/>
        </w:rPr>
      </w:pPr>
    </w:p>
    <w:p w14:paraId="1CDB96AE" w14:textId="77777777" w:rsidR="00F51A83" w:rsidRDefault="00F51A83">
      <w:pPr>
        <w:jc w:val="both"/>
        <w:rPr>
          <w:rFonts w:ascii="Marianne" w:hAnsi="Marianne" w:cs="Arial"/>
          <w:i/>
          <w:sz w:val="18"/>
        </w:rPr>
      </w:pPr>
    </w:p>
    <w:p w14:paraId="2F3059AB" w14:textId="77777777" w:rsidR="00F51A83" w:rsidRDefault="00F51A83">
      <w:pPr>
        <w:pStyle w:val="En-tte"/>
        <w:tabs>
          <w:tab w:val="clear" w:pos="4536"/>
          <w:tab w:val="clear" w:pos="9072"/>
          <w:tab w:val="left" w:pos="0"/>
          <w:tab w:val="left" w:pos="2160"/>
        </w:tabs>
        <w:jc w:val="both"/>
        <w:rPr>
          <w:rFonts w:ascii="Marianne" w:hAnsi="Marianne" w:cs="Arial"/>
          <w:i/>
          <w:sz w:val="18"/>
        </w:rPr>
      </w:pPr>
    </w:p>
    <w:p w14:paraId="6CECC165"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p>
    <w:p w14:paraId="51C43C72"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04FCBE2"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04DA193" w14:textId="77777777" w:rsidR="00F51A83" w:rsidRDefault="00F51A83">
      <w:pPr>
        <w:jc w:val="both"/>
        <w:rPr>
          <w:rFonts w:ascii="Marianne" w:hAnsi="Marianne" w:cs="Arial"/>
          <w:sz w:val="18"/>
        </w:rPr>
      </w:pPr>
    </w:p>
    <w:p w14:paraId="7D3C63A2" w14:textId="77777777"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0C738E3" w14:textId="77777777" w:rsidR="00F51A83" w:rsidRDefault="00F51A83">
      <w:pPr>
        <w:ind w:left="284"/>
        <w:jc w:val="both"/>
        <w:rPr>
          <w:rFonts w:ascii="Marianne" w:hAnsi="Marianne" w:cs="Arial"/>
          <w:sz w:val="16"/>
        </w:rPr>
      </w:pPr>
    </w:p>
    <w:p w14:paraId="45DE19D5" w14:textId="77777777" w:rsidR="00F51A83" w:rsidRDefault="00F51A83">
      <w:pPr>
        <w:ind w:left="284"/>
        <w:jc w:val="both"/>
        <w:rPr>
          <w:rFonts w:ascii="Marianne" w:hAnsi="Marianne" w:cs="Arial"/>
          <w:sz w:val="16"/>
        </w:rPr>
      </w:pPr>
    </w:p>
    <w:p w14:paraId="7491D126" w14:textId="77777777" w:rsidR="00F51A83" w:rsidRDefault="00F51A83">
      <w:pPr>
        <w:ind w:left="284"/>
        <w:jc w:val="both"/>
        <w:rPr>
          <w:rFonts w:ascii="Marianne" w:hAnsi="Marianne" w:cs="Arial"/>
          <w:sz w:val="16"/>
        </w:rPr>
      </w:pPr>
    </w:p>
    <w:p w14:paraId="191197AB" w14:textId="77777777"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2F42E25" w14:textId="77777777" w:rsidR="00F51A83" w:rsidRDefault="00F51A83">
      <w:pPr>
        <w:ind w:left="284"/>
        <w:jc w:val="both"/>
        <w:rPr>
          <w:rFonts w:ascii="Marianne" w:hAnsi="Marianne" w:cs="Arial"/>
          <w:sz w:val="16"/>
        </w:rPr>
      </w:pPr>
    </w:p>
    <w:p w14:paraId="7C9B3607" w14:textId="77777777" w:rsidR="00F51A83" w:rsidRDefault="00F51A83">
      <w:pPr>
        <w:ind w:left="284"/>
        <w:jc w:val="both"/>
        <w:rPr>
          <w:rFonts w:ascii="Marianne" w:hAnsi="Marianne" w:cs="Arial"/>
          <w:sz w:val="16"/>
        </w:rPr>
      </w:pPr>
    </w:p>
    <w:p w14:paraId="69749CA8" w14:textId="77777777" w:rsidR="00F51A83" w:rsidRDefault="00F51A83">
      <w:pPr>
        <w:ind w:left="284"/>
        <w:jc w:val="both"/>
        <w:rPr>
          <w:rFonts w:ascii="Marianne" w:hAnsi="Marianne" w:cs="Arial"/>
          <w:sz w:val="16"/>
        </w:rPr>
      </w:pPr>
    </w:p>
    <w:p w14:paraId="39AACB73" w14:textId="77777777" w:rsidR="00F51A83" w:rsidRDefault="00F51A83">
      <w:pPr>
        <w:ind w:left="284"/>
        <w:jc w:val="both"/>
        <w:rPr>
          <w:rFonts w:ascii="Marianne" w:hAnsi="Marianne" w:cs="Arial"/>
          <w:sz w:val="16"/>
        </w:rPr>
      </w:pPr>
    </w:p>
    <w:p w14:paraId="684BBC43" w14:textId="77777777"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14:paraId="6DD4B476" w14:textId="77777777">
        <w:trPr>
          <w:trHeight w:val="653"/>
        </w:trPr>
        <w:tc>
          <w:tcPr>
            <w:tcW w:w="9994" w:type="dxa"/>
            <w:shd w:val="clear" w:color="auto" w:fill="465F9D"/>
          </w:tcPr>
          <w:p w14:paraId="3C824D1A"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41C00CA"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11570AD8"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347C28E" w14:textId="77777777" w:rsidR="00F51A83" w:rsidRDefault="00F51A83">
      <w:pPr>
        <w:ind w:left="284"/>
        <w:rPr>
          <w:rFonts w:ascii="Marianne" w:hAnsi="Marianne" w:cs="Arial"/>
        </w:rPr>
      </w:pPr>
    </w:p>
    <w:p w14:paraId="02FFA35F" w14:textId="77777777"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42B2890" w14:textId="77777777" w:rsidR="00F51A83" w:rsidRDefault="00F51A83">
      <w:pPr>
        <w:pStyle w:val="En-tte"/>
        <w:tabs>
          <w:tab w:val="clear" w:pos="4536"/>
          <w:tab w:val="clear" w:pos="9072"/>
          <w:tab w:val="left" w:pos="864"/>
        </w:tabs>
        <w:rPr>
          <w:rFonts w:ascii="Marianne" w:hAnsi="Marianne" w:cs="Arial"/>
          <w:iCs/>
        </w:rPr>
      </w:pPr>
    </w:p>
    <w:tbl>
      <w:tblPr>
        <w:tblW w:w="9995"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299"/>
      </w:tblGrid>
      <w:tr w:rsidR="00F51A83" w14:paraId="2BCE8483" w14:textId="77777777" w:rsidTr="002923C0">
        <w:trPr>
          <w:trHeight w:val="737"/>
        </w:trPr>
        <w:tc>
          <w:tcPr>
            <w:tcW w:w="2566" w:type="dxa"/>
            <w:tcBorders>
              <w:top w:val="single" w:sz="8" w:space="0" w:color="000000"/>
              <w:left w:val="single" w:sz="8" w:space="0" w:color="000000"/>
              <w:bottom w:val="single" w:sz="4" w:space="0" w:color="000000"/>
            </w:tcBorders>
            <w:shd w:val="clear" w:color="auto" w:fill="auto"/>
          </w:tcPr>
          <w:p w14:paraId="26BFE6DF" w14:textId="77777777"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B08B93A"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8B6B31A"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299" w:type="dxa"/>
            <w:tcBorders>
              <w:top w:val="single" w:sz="8" w:space="0" w:color="000000"/>
              <w:left w:val="single" w:sz="4" w:space="0" w:color="000000"/>
              <w:bottom w:val="single" w:sz="8" w:space="0" w:color="000000"/>
              <w:right w:val="single" w:sz="8" w:space="0" w:color="000000"/>
            </w:tcBorders>
            <w:shd w:val="clear" w:color="auto" w:fill="auto"/>
          </w:tcPr>
          <w:p w14:paraId="6401956E"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14:paraId="43D98E88" w14:textId="77777777" w:rsidTr="002923C0">
        <w:trPr>
          <w:trHeight w:val="737"/>
        </w:trPr>
        <w:tc>
          <w:tcPr>
            <w:tcW w:w="2566" w:type="dxa"/>
            <w:tcBorders>
              <w:top w:val="single" w:sz="4" w:space="0" w:color="000000"/>
              <w:left w:val="single" w:sz="8" w:space="0" w:color="000000"/>
              <w:bottom w:val="single" w:sz="8" w:space="0" w:color="000000"/>
            </w:tcBorders>
            <w:shd w:val="clear" w:color="auto" w:fill="auto"/>
          </w:tcPr>
          <w:p w14:paraId="2CBE707B"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0EDDED3" w14:textId="77777777" w:rsidR="00F51A83" w:rsidRDefault="00F51A83">
            <w:pPr>
              <w:tabs>
                <w:tab w:val="left" w:pos="864"/>
              </w:tabs>
              <w:snapToGrid w:val="0"/>
              <w:spacing w:before="120" w:after="120"/>
              <w:rPr>
                <w:rFonts w:ascii="Marianne" w:hAnsi="Marianne" w:cs="Arial"/>
                <w:sz w:val="16"/>
                <w:szCs w:val="16"/>
              </w:rPr>
            </w:pPr>
          </w:p>
          <w:p w14:paraId="608A0AB5" w14:textId="77777777"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AC9BB97" w14:textId="77777777" w:rsidR="00F51A83" w:rsidRDefault="00F51A83">
            <w:pPr>
              <w:tabs>
                <w:tab w:val="left" w:pos="864"/>
              </w:tabs>
              <w:snapToGrid w:val="0"/>
              <w:spacing w:before="120" w:after="120"/>
              <w:jc w:val="right"/>
              <w:rPr>
                <w:rFonts w:ascii="Marianne" w:hAnsi="Marianne" w:cs="Arial"/>
                <w:sz w:val="16"/>
                <w:szCs w:val="16"/>
              </w:rPr>
            </w:pPr>
          </w:p>
        </w:tc>
        <w:tc>
          <w:tcPr>
            <w:tcW w:w="2299" w:type="dxa"/>
            <w:tcBorders>
              <w:left w:val="single" w:sz="8" w:space="0" w:color="000000"/>
              <w:bottom w:val="single" w:sz="8" w:space="0" w:color="000000"/>
              <w:right w:val="single" w:sz="8" w:space="0" w:color="000000"/>
            </w:tcBorders>
            <w:shd w:val="clear" w:color="auto" w:fill="auto"/>
          </w:tcPr>
          <w:p w14:paraId="182E50AC" w14:textId="77777777" w:rsidR="00F51A83" w:rsidRDefault="00F51A83">
            <w:pPr>
              <w:tabs>
                <w:tab w:val="left" w:pos="864"/>
              </w:tabs>
              <w:snapToGrid w:val="0"/>
              <w:spacing w:before="120" w:after="120"/>
              <w:jc w:val="right"/>
              <w:rPr>
                <w:rFonts w:ascii="Marianne" w:hAnsi="Marianne" w:cs="Arial"/>
                <w:sz w:val="16"/>
                <w:szCs w:val="16"/>
              </w:rPr>
            </w:pPr>
          </w:p>
        </w:tc>
      </w:tr>
      <w:tr w:rsidR="00F51A83" w14:paraId="34EAD9CE" w14:textId="77777777" w:rsidTr="002923C0">
        <w:trPr>
          <w:trHeight w:val="737"/>
        </w:trPr>
        <w:tc>
          <w:tcPr>
            <w:tcW w:w="2566" w:type="dxa"/>
            <w:tcBorders>
              <w:left w:val="single" w:sz="8" w:space="0" w:color="000000"/>
              <w:bottom w:val="single" w:sz="8" w:space="0" w:color="000000"/>
            </w:tcBorders>
            <w:shd w:val="clear" w:color="auto" w:fill="auto"/>
          </w:tcPr>
          <w:p w14:paraId="0C3DCC27"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9CDB85A" w14:textId="77777777" w:rsidR="00F51A83" w:rsidRDefault="00F51A83">
            <w:pPr>
              <w:tabs>
                <w:tab w:val="left" w:pos="864"/>
              </w:tabs>
              <w:snapToGrid w:val="0"/>
              <w:spacing w:before="120" w:after="120"/>
              <w:rPr>
                <w:rFonts w:ascii="Marianne" w:hAnsi="Marianne" w:cs="Arial"/>
                <w:sz w:val="16"/>
                <w:szCs w:val="16"/>
              </w:rPr>
            </w:pPr>
          </w:p>
          <w:p w14:paraId="242639C7"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833C0A" w14:textId="77777777" w:rsidR="00F51A83" w:rsidRDefault="00F51A83">
            <w:pPr>
              <w:tabs>
                <w:tab w:val="left" w:pos="864"/>
              </w:tabs>
              <w:snapToGrid w:val="0"/>
              <w:spacing w:before="120" w:after="120"/>
              <w:jc w:val="right"/>
              <w:rPr>
                <w:rFonts w:ascii="Marianne" w:hAnsi="Marianne" w:cs="Arial"/>
                <w:sz w:val="16"/>
                <w:szCs w:val="16"/>
              </w:rPr>
            </w:pPr>
          </w:p>
          <w:p w14:paraId="6AA3470A"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299" w:type="dxa"/>
            <w:tcBorders>
              <w:left w:val="single" w:sz="8" w:space="0" w:color="000000"/>
              <w:bottom w:val="single" w:sz="8" w:space="0" w:color="000000"/>
              <w:right w:val="single" w:sz="8" w:space="0" w:color="000000"/>
            </w:tcBorders>
            <w:shd w:val="clear" w:color="auto" w:fill="auto"/>
          </w:tcPr>
          <w:p w14:paraId="14E92AB2" w14:textId="77777777" w:rsidR="00F51A83" w:rsidRDefault="00F51A83">
            <w:pPr>
              <w:tabs>
                <w:tab w:val="left" w:pos="864"/>
              </w:tabs>
              <w:snapToGrid w:val="0"/>
              <w:spacing w:before="120" w:after="120"/>
              <w:jc w:val="right"/>
              <w:rPr>
                <w:rFonts w:ascii="Marianne" w:hAnsi="Marianne" w:cs="Arial"/>
                <w:sz w:val="16"/>
                <w:szCs w:val="16"/>
              </w:rPr>
            </w:pPr>
          </w:p>
          <w:p w14:paraId="50179CE5" w14:textId="77777777"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0B27ACB" w14:textId="77777777" w:rsidR="00F51A83" w:rsidRDefault="00F51A83">
      <w:pPr>
        <w:tabs>
          <w:tab w:val="left" w:pos="864"/>
        </w:tabs>
        <w:jc w:val="both"/>
        <w:rPr>
          <w:rFonts w:ascii="Marianne" w:hAnsi="Marianne" w:cs="Arial"/>
        </w:rPr>
      </w:pPr>
    </w:p>
    <w:p w14:paraId="4A1D981C" w14:textId="77777777"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C614642" w14:textId="77777777" w:rsidR="00F51A83" w:rsidRDefault="00F51A83">
      <w:pPr>
        <w:tabs>
          <w:tab w:val="left" w:pos="864"/>
        </w:tabs>
        <w:jc w:val="both"/>
        <w:rPr>
          <w:rFonts w:ascii="Marianne" w:hAnsi="Marianne" w:cs="Arial"/>
        </w:rPr>
      </w:pPr>
    </w:p>
    <w:p w14:paraId="6AD134E1" w14:textId="77777777" w:rsidR="00F51A83" w:rsidRDefault="00F51A83">
      <w:pPr>
        <w:tabs>
          <w:tab w:val="left" w:pos="864"/>
        </w:tabs>
        <w:ind w:left="567"/>
        <w:jc w:val="both"/>
        <w:rPr>
          <w:rFonts w:ascii="Marianne" w:hAnsi="Marianne" w:cs="Arial"/>
        </w:rPr>
      </w:pPr>
      <w:r>
        <w:rPr>
          <w:rFonts w:ascii="Marianne" w:hAnsi="Marianne" w:cs="Arial"/>
        </w:rPr>
        <w:t>……./…………./……</w:t>
      </w:r>
    </w:p>
    <w:p w14:paraId="76E692F2" w14:textId="77777777" w:rsidR="00F51A83" w:rsidRDefault="00F51A83">
      <w:pPr>
        <w:tabs>
          <w:tab w:val="left" w:pos="864"/>
        </w:tabs>
        <w:jc w:val="both"/>
        <w:rPr>
          <w:rFonts w:ascii="Marianne" w:hAnsi="Marianne" w:cs="Arial"/>
        </w:rPr>
      </w:pPr>
    </w:p>
    <w:p w14:paraId="06A04DD2"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ED62729" w14:textId="77777777" w:rsidR="00F51A83" w:rsidRDefault="00F51A83">
      <w:pPr>
        <w:jc w:val="both"/>
        <w:rPr>
          <w:rFonts w:ascii="Marianne" w:hAnsi="Marianne" w:cs="Arial"/>
          <w:i/>
          <w:sz w:val="18"/>
        </w:rPr>
      </w:pPr>
      <w:r>
        <w:rPr>
          <w:rFonts w:ascii="Marianne" w:hAnsi="Marianne" w:cs="Arial"/>
          <w:i/>
          <w:sz w:val="18"/>
        </w:rPr>
        <w:lastRenderedPageBreak/>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8A940BE"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0255B44" w14:textId="77777777" w:rsidR="00F51A83" w:rsidRDefault="00F51A83">
      <w:pPr>
        <w:tabs>
          <w:tab w:val="left" w:pos="864"/>
        </w:tabs>
        <w:jc w:val="both"/>
        <w:rPr>
          <w:rFonts w:ascii="Marianne" w:hAnsi="Marianne" w:cs="Arial"/>
        </w:rPr>
      </w:pPr>
    </w:p>
    <w:p w14:paraId="142B19EB"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70B10">
        <w:rPr>
          <w:rFonts w:ascii="Marianne" w:hAnsi="Marianne"/>
        </w:rPr>
      </w:r>
      <w:r w:rsidR="00670B1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548E1A85" w14:textId="77777777"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6A9C4B76"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0907E455"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0ECF4B07" w14:textId="77777777" w:rsidR="00F51A83" w:rsidRDefault="00F51A83">
      <w:pPr>
        <w:tabs>
          <w:tab w:val="left" w:pos="864"/>
        </w:tabs>
        <w:jc w:val="both"/>
        <w:rPr>
          <w:rFonts w:ascii="Marianne" w:hAnsi="Marianne" w:cs="Arial"/>
        </w:rPr>
      </w:pPr>
    </w:p>
    <w:p w14:paraId="417DFD38" w14:textId="77777777"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19683798"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298B6C" w14:textId="77777777" w:rsidR="00F51A83" w:rsidRDefault="00F51A83">
      <w:pPr>
        <w:rPr>
          <w:rFonts w:ascii="Marianne" w:hAnsi="Marianne" w:cs="Arial"/>
          <w:sz w:val="18"/>
        </w:rPr>
      </w:pPr>
    </w:p>
    <w:p w14:paraId="2AD699D5" w14:textId="77777777"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5D853EE" w14:textId="77777777" w:rsidR="00F51A83" w:rsidRDefault="00F51A83">
      <w:pPr>
        <w:ind w:left="284"/>
        <w:rPr>
          <w:rFonts w:ascii="Marianne" w:hAnsi="Marianne" w:cs="Arial"/>
          <w:sz w:val="16"/>
        </w:rPr>
      </w:pPr>
    </w:p>
    <w:p w14:paraId="571872E1" w14:textId="77777777" w:rsidR="00F51A83" w:rsidRDefault="00F51A83">
      <w:pPr>
        <w:ind w:left="284"/>
        <w:rPr>
          <w:rFonts w:ascii="Marianne" w:hAnsi="Marianne" w:cs="Arial"/>
          <w:sz w:val="16"/>
        </w:rPr>
      </w:pPr>
    </w:p>
    <w:p w14:paraId="5FFBFC06" w14:textId="77777777" w:rsidR="00F51A83" w:rsidRDefault="00F51A83">
      <w:pPr>
        <w:ind w:left="284"/>
        <w:rPr>
          <w:rFonts w:ascii="Marianne" w:hAnsi="Marianne" w:cs="Arial"/>
          <w:sz w:val="16"/>
        </w:rPr>
      </w:pPr>
    </w:p>
    <w:p w14:paraId="61006DA9" w14:textId="77777777"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87BD36B" w14:textId="77777777" w:rsidR="00F51A83" w:rsidRDefault="00F51A83">
      <w:pPr>
        <w:ind w:left="284"/>
        <w:rPr>
          <w:rFonts w:ascii="Marianne" w:hAnsi="Marianne" w:cs="Arial"/>
        </w:rPr>
      </w:pPr>
    </w:p>
    <w:p w14:paraId="716AA6B4" w14:textId="77777777" w:rsidR="00F51A83" w:rsidRDefault="00F51A83">
      <w:pPr>
        <w:ind w:left="284"/>
        <w:rPr>
          <w:rFonts w:ascii="Marianne" w:hAnsi="Marianne" w:cs="Arial"/>
        </w:rPr>
      </w:pPr>
    </w:p>
    <w:p w14:paraId="238A4ABE" w14:textId="77777777" w:rsidR="00F51A83" w:rsidRDefault="00F51A83">
      <w:pPr>
        <w:ind w:left="284"/>
        <w:rPr>
          <w:rFonts w:ascii="Marianne" w:hAnsi="Marianne" w:cs="Arial"/>
        </w:rPr>
      </w:pPr>
    </w:p>
    <w:p w14:paraId="0B621E8A" w14:textId="77777777"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2AE2F3FA" w14:textId="77777777">
        <w:tc>
          <w:tcPr>
            <w:tcW w:w="9852" w:type="dxa"/>
            <w:shd w:val="clear" w:color="auto" w:fill="465F9D"/>
          </w:tcPr>
          <w:p w14:paraId="4E3A3A7F"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FB68F7E"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79ABAE29"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A454F7C"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600713CC"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0A8F6B74" w14:textId="77777777" w:rsidR="00F51A83" w:rsidRDefault="00F51A83">
      <w:pPr>
        <w:pStyle w:val="En-tte"/>
        <w:tabs>
          <w:tab w:val="clear" w:pos="4536"/>
          <w:tab w:val="clear" w:pos="9072"/>
          <w:tab w:val="left" w:pos="864"/>
        </w:tabs>
        <w:rPr>
          <w:rFonts w:ascii="Marianne" w:hAnsi="Marianne" w:cs="Arial"/>
        </w:rPr>
      </w:pPr>
    </w:p>
    <w:p w14:paraId="3B19FBA9" w14:textId="77777777" w:rsidR="00F51A83" w:rsidRDefault="00F51A83">
      <w:pPr>
        <w:pStyle w:val="En-tte"/>
        <w:tabs>
          <w:tab w:val="clear" w:pos="4536"/>
          <w:tab w:val="clear" w:pos="9072"/>
          <w:tab w:val="left" w:pos="864"/>
        </w:tabs>
        <w:rPr>
          <w:rFonts w:ascii="Marianne" w:hAnsi="Marianne" w:cs="Arial"/>
        </w:rPr>
      </w:pPr>
    </w:p>
    <w:p w14:paraId="6ED856E9" w14:textId="77777777" w:rsidR="00F51A83" w:rsidRDefault="00F51A83">
      <w:pPr>
        <w:pStyle w:val="En-tte"/>
        <w:tabs>
          <w:tab w:val="clear" w:pos="4536"/>
          <w:tab w:val="clear" w:pos="9072"/>
          <w:tab w:val="left" w:pos="864"/>
        </w:tabs>
        <w:rPr>
          <w:rFonts w:ascii="Marianne" w:hAnsi="Marianne" w:cs="Arial"/>
        </w:rPr>
      </w:pPr>
    </w:p>
    <w:p w14:paraId="7C8B24A6" w14:textId="77777777" w:rsidR="00F51A83" w:rsidRDefault="00F51A83">
      <w:pPr>
        <w:pStyle w:val="En-tte"/>
        <w:tabs>
          <w:tab w:val="clear" w:pos="4536"/>
          <w:tab w:val="clear" w:pos="9072"/>
          <w:tab w:val="left" w:pos="864"/>
        </w:tabs>
        <w:rPr>
          <w:rFonts w:ascii="Marianne" w:hAnsi="Marianne" w:cs="Arial"/>
        </w:rPr>
      </w:pPr>
    </w:p>
    <w:p w14:paraId="0109E5D3" w14:textId="77777777" w:rsidR="00F51A83" w:rsidRDefault="00F51A83">
      <w:pPr>
        <w:pStyle w:val="En-tte"/>
        <w:tabs>
          <w:tab w:val="clear" w:pos="4536"/>
          <w:tab w:val="clear" w:pos="9072"/>
          <w:tab w:val="left" w:pos="864"/>
        </w:tabs>
        <w:rPr>
          <w:rFonts w:ascii="Marianne" w:hAnsi="Marianne" w:cs="Arial"/>
        </w:rPr>
      </w:pPr>
    </w:p>
    <w:p w14:paraId="73C28A52"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9414E40" w14:textId="77777777" w:rsidR="00F51A83" w:rsidRDefault="00F51A83">
      <w:pPr>
        <w:pStyle w:val="En-tte"/>
        <w:tabs>
          <w:tab w:val="clear" w:pos="4536"/>
          <w:tab w:val="clear" w:pos="9072"/>
          <w:tab w:val="left" w:pos="864"/>
        </w:tabs>
        <w:rPr>
          <w:rFonts w:ascii="Marianne" w:hAnsi="Marianne" w:cs="Arial"/>
        </w:rPr>
      </w:pPr>
    </w:p>
    <w:p w14:paraId="29639FD4" w14:textId="77777777"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DF752CB"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4301A3A" w14:textId="77777777" w:rsidR="00F51A83" w:rsidRDefault="00F51A83">
      <w:pPr>
        <w:pStyle w:val="En-tte"/>
        <w:tabs>
          <w:tab w:val="left" w:pos="864"/>
        </w:tabs>
        <w:rPr>
          <w:rFonts w:ascii="Marianne" w:hAnsi="Marianne" w:cs="Arial"/>
        </w:rPr>
      </w:pPr>
    </w:p>
    <w:p w14:paraId="046AECE1" w14:textId="77777777" w:rsidR="00F51A83" w:rsidRDefault="00F51A83">
      <w:pPr>
        <w:ind w:left="284"/>
        <w:rPr>
          <w:rFonts w:ascii="Marianne" w:hAnsi="Marianne" w:cs="Arial"/>
          <w:sz w:val="16"/>
        </w:rPr>
      </w:pPr>
      <w:r>
        <w:rPr>
          <w:rFonts w:ascii="Marianne" w:hAnsi="Marianne" w:cs="Arial"/>
          <w:sz w:val="16"/>
        </w:rPr>
        <w:t>- Adresse internet :</w:t>
      </w:r>
    </w:p>
    <w:p w14:paraId="150E23FF" w14:textId="77777777" w:rsidR="00F51A83" w:rsidRDefault="00F51A83">
      <w:pPr>
        <w:pStyle w:val="En-tte"/>
        <w:tabs>
          <w:tab w:val="left" w:pos="864"/>
        </w:tabs>
        <w:rPr>
          <w:rFonts w:ascii="Marianne" w:hAnsi="Marianne" w:cs="Arial"/>
        </w:rPr>
      </w:pPr>
    </w:p>
    <w:p w14:paraId="5A87A036" w14:textId="77777777" w:rsidR="00F51A83" w:rsidRDefault="00F51A83">
      <w:pPr>
        <w:pStyle w:val="En-tte"/>
        <w:tabs>
          <w:tab w:val="left" w:pos="864"/>
        </w:tabs>
        <w:rPr>
          <w:rFonts w:ascii="Marianne" w:hAnsi="Marianne" w:cs="Arial"/>
        </w:rPr>
      </w:pPr>
    </w:p>
    <w:p w14:paraId="201A28C3" w14:textId="77777777" w:rsidR="00F51A83" w:rsidRDefault="00F51A83">
      <w:pPr>
        <w:ind w:left="284"/>
        <w:rPr>
          <w:rFonts w:ascii="Marianne" w:hAnsi="Marianne" w:cs="Arial"/>
          <w:sz w:val="16"/>
        </w:rPr>
      </w:pPr>
      <w:r>
        <w:rPr>
          <w:rFonts w:ascii="Marianne" w:hAnsi="Marianne" w:cs="Arial"/>
          <w:sz w:val="16"/>
        </w:rPr>
        <w:t>- Renseignements nécessaires pour y accéder :</w:t>
      </w:r>
    </w:p>
    <w:p w14:paraId="269A7EF5" w14:textId="77777777" w:rsidR="00F51A83" w:rsidRDefault="00F51A83">
      <w:pPr>
        <w:ind w:left="284"/>
        <w:rPr>
          <w:rFonts w:ascii="Marianne" w:hAnsi="Marianne" w:cs="Arial"/>
          <w:sz w:val="16"/>
        </w:rPr>
      </w:pPr>
    </w:p>
    <w:p w14:paraId="100546BD" w14:textId="77777777" w:rsidR="00F51A83" w:rsidRDefault="00F51A83">
      <w:pPr>
        <w:ind w:left="284"/>
      </w:pPr>
    </w:p>
    <w:p w14:paraId="357769F2" w14:textId="77777777"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41115239" w14:textId="77777777">
        <w:trPr>
          <w:trHeight w:val="712"/>
        </w:trPr>
        <w:tc>
          <w:tcPr>
            <w:tcW w:w="9710" w:type="dxa"/>
            <w:shd w:val="clear" w:color="auto" w:fill="465F9D"/>
          </w:tcPr>
          <w:p w14:paraId="412845FA" w14:textId="77777777"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08C3CB5" w14:textId="77777777"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01CA17" w14:textId="77777777" w:rsidR="00F51A83" w:rsidRDefault="00F51A83">
      <w:pPr>
        <w:tabs>
          <w:tab w:val="left" w:pos="576"/>
        </w:tabs>
        <w:spacing w:before="120"/>
        <w:jc w:val="both"/>
        <w:rPr>
          <w:rFonts w:ascii="Marianne" w:hAnsi="Marianne" w:cs="Arial"/>
          <w:iCs/>
        </w:rPr>
      </w:pPr>
      <w:r>
        <w:rPr>
          <w:rFonts w:ascii="Marianne" w:hAnsi="Marianne" w:cs="Arial"/>
          <w:i/>
          <w:iCs/>
          <w:sz w:val="18"/>
          <w:szCs w:val="18"/>
        </w:rPr>
        <w:lastRenderedPageBreak/>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2B2A221" w14:textId="77777777" w:rsidR="00F51A83" w:rsidRDefault="00F51A83">
      <w:pPr>
        <w:tabs>
          <w:tab w:val="left" w:pos="576"/>
        </w:tabs>
        <w:rPr>
          <w:rFonts w:ascii="Marianne" w:hAnsi="Marianne" w:cs="Arial"/>
          <w:iCs/>
        </w:rPr>
      </w:pPr>
    </w:p>
    <w:p w14:paraId="4A02BAA8" w14:textId="77777777"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5BFA3CF" w14:textId="77777777"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14:paraId="03FC21CE" w14:textId="77777777"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14:paraId="4EDDC7E0" w14:textId="77777777">
        <w:trPr>
          <w:trHeight w:val="1200"/>
        </w:trPr>
        <w:tc>
          <w:tcPr>
            <w:tcW w:w="832" w:type="dxa"/>
            <w:tcBorders>
              <w:top w:val="single" w:sz="4" w:space="0" w:color="000000"/>
              <w:left w:val="single" w:sz="4" w:space="0" w:color="000000"/>
              <w:bottom w:val="single" w:sz="4" w:space="0" w:color="000000"/>
            </w:tcBorders>
            <w:vAlign w:val="center"/>
          </w:tcPr>
          <w:p w14:paraId="7AA99AFF" w14:textId="77777777" w:rsidR="00F51A83" w:rsidRDefault="00F51A83">
            <w:pPr>
              <w:jc w:val="center"/>
              <w:rPr>
                <w:rFonts w:ascii="Marianne" w:hAnsi="Marianne" w:cs="Arial"/>
                <w:b/>
              </w:rPr>
            </w:pPr>
            <w:r>
              <w:rPr>
                <w:rFonts w:ascii="Marianne" w:hAnsi="Marianne" w:cs="Arial"/>
                <w:b/>
              </w:rPr>
              <w:t>N°</w:t>
            </w:r>
          </w:p>
          <w:p w14:paraId="57AC2D8F" w14:textId="77777777" w:rsidR="00F51A83" w:rsidRDefault="00F51A83">
            <w:pPr>
              <w:jc w:val="center"/>
              <w:rPr>
                <w:rFonts w:ascii="Marianne" w:hAnsi="Marianne" w:cs="Arial"/>
                <w:b/>
              </w:rPr>
            </w:pPr>
            <w:r>
              <w:rPr>
                <w:rFonts w:ascii="Marianne" w:hAnsi="Marianne" w:cs="Arial"/>
                <w:b/>
              </w:rPr>
              <w:t>du</w:t>
            </w:r>
          </w:p>
          <w:p w14:paraId="035CA9C9" w14:textId="77777777"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4EA278A" w14:textId="77777777"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B905A" w14:textId="77777777"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14:paraId="2480C2C0" w14:textId="77777777">
        <w:trPr>
          <w:trHeight w:val="1021"/>
        </w:trPr>
        <w:tc>
          <w:tcPr>
            <w:tcW w:w="832" w:type="dxa"/>
            <w:tcBorders>
              <w:top w:val="single" w:sz="4" w:space="0" w:color="000000"/>
              <w:left w:val="single" w:sz="4" w:space="0" w:color="000000"/>
            </w:tcBorders>
            <w:shd w:val="clear" w:color="auto" w:fill="B4C6E7"/>
          </w:tcPr>
          <w:p w14:paraId="2D49CDE5" w14:textId="77777777"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36C84CA" w14:textId="77777777"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52EEE81" w14:textId="77777777" w:rsidR="00F51A83" w:rsidRDefault="00F51A83">
            <w:pPr>
              <w:snapToGrid w:val="0"/>
              <w:jc w:val="both"/>
              <w:rPr>
                <w:rFonts w:ascii="Marianne" w:hAnsi="Marianne" w:cs="Arial"/>
              </w:rPr>
            </w:pPr>
          </w:p>
        </w:tc>
      </w:tr>
      <w:tr w:rsidR="00F51A83" w14:paraId="62164C5C" w14:textId="77777777">
        <w:trPr>
          <w:trHeight w:val="1021"/>
        </w:trPr>
        <w:tc>
          <w:tcPr>
            <w:tcW w:w="832" w:type="dxa"/>
            <w:tcBorders>
              <w:left w:val="single" w:sz="4" w:space="0" w:color="000000"/>
            </w:tcBorders>
          </w:tcPr>
          <w:p w14:paraId="7ABC0B33"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1B06A05C"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42B493" w14:textId="77777777" w:rsidR="00F51A83" w:rsidRDefault="00F51A83">
            <w:pPr>
              <w:snapToGrid w:val="0"/>
              <w:jc w:val="both"/>
              <w:rPr>
                <w:rFonts w:ascii="Marianne" w:hAnsi="Marianne" w:cs="Arial"/>
              </w:rPr>
            </w:pPr>
          </w:p>
        </w:tc>
      </w:tr>
      <w:tr w:rsidR="00F51A83" w14:paraId="36CEB45F" w14:textId="77777777">
        <w:trPr>
          <w:trHeight w:val="1021"/>
        </w:trPr>
        <w:tc>
          <w:tcPr>
            <w:tcW w:w="832" w:type="dxa"/>
            <w:tcBorders>
              <w:left w:val="single" w:sz="4" w:space="0" w:color="000000"/>
            </w:tcBorders>
            <w:shd w:val="clear" w:color="auto" w:fill="B4C6E7"/>
          </w:tcPr>
          <w:p w14:paraId="0C7C40EA"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15D2FC2B"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A20C913" w14:textId="77777777" w:rsidR="00F51A83" w:rsidRDefault="00F51A83">
            <w:pPr>
              <w:snapToGrid w:val="0"/>
              <w:jc w:val="both"/>
              <w:rPr>
                <w:rFonts w:ascii="Marianne" w:hAnsi="Marianne" w:cs="Arial"/>
              </w:rPr>
            </w:pPr>
          </w:p>
        </w:tc>
      </w:tr>
      <w:tr w:rsidR="00F51A83" w14:paraId="077FE737" w14:textId="77777777">
        <w:trPr>
          <w:trHeight w:val="1021"/>
        </w:trPr>
        <w:tc>
          <w:tcPr>
            <w:tcW w:w="832" w:type="dxa"/>
            <w:tcBorders>
              <w:left w:val="single" w:sz="4" w:space="0" w:color="000000"/>
            </w:tcBorders>
          </w:tcPr>
          <w:p w14:paraId="32EA6B84"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662B79F9"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CF32930" w14:textId="77777777" w:rsidR="00F51A83" w:rsidRDefault="00F51A83">
            <w:pPr>
              <w:snapToGrid w:val="0"/>
              <w:jc w:val="both"/>
              <w:rPr>
                <w:rFonts w:ascii="Marianne" w:hAnsi="Marianne" w:cs="Arial"/>
              </w:rPr>
            </w:pPr>
          </w:p>
        </w:tc>
      </w:tr>
      <w:tr w:rsidR="00F51A83" w14:paraId="6BCE3E03" w14:textId="77777777">
        <w:trPr>
          <w:trHeight w:val="1021"/>
        </w:trPr>
        <w:tc>
          <w:tcPr>
            <w:tcW w:w="832" w:type="dxa"/>
            <w:tcBorders>
              <w:left w:val="single" w:sz="4" w:space="0" w:color="000000"/>
            </w:tcBorders>
            <w:shd w:val="clear" w:color="auto" w:fill="B4C6E7"/>
          </w:tcPr>
          <w:p w14:paraId="50D5D51D"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365D92DA"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D77C74" w14:textId="77777777" w:rsidR="00F51A83" w:rsidRDefault="00F51A83">
            <w:pPr>
              <w:snapToGrid w:val="0"/>
              <w:jc w:val="both"/>
              <w:rPr>
                <w:rFonts w:ascii="Marianne" w:hAnsi="Marianne" w:cs="Arial"/>
              </w:rPr>
            </w:pPr>
          </w:p>
        </w:tc>
      </w:tr>
      <w:tr w:rsidR="00F51A83" w14:paraId="2449956F" w14:textId="77777777">
        <w:trPr>
          <w:trHeight w:val="1021"/>
        </w:trPr>
        <w:tc>
          <w:tcPr>
            <w:tcW w:w="832" w:type="dxa"/>
            <w:tcBorders>
              <w:left w:val="single" w:sz="4" w:space="0" w:color="000000"/>
            </w:tcBorders>
          </w:tcPr>
          <w:p w14:paraId="622DEB0E"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169F5C91"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AEF067" w14:textId="77777777" w:rsidR="00F51A83" w:rsidRDefault="00F51A83">
            <w:pPr>
              <w:snapToGrid w:val="0"/>
              <w:jc w:val="both"/>
              <w:rPr>
                <w:rFonts w:ascii="Marianne" w:hAnsi="Marianne" w:cs="Arial"/>
              </w:rPr>
            </w:pPr>
          </w:p>
        </w:tc>
      </w:tr>
      <w:tr w:rsidR="00F51A83" w14:paraId="08E27E88" w14:textId="77777777">
        <w:trPr>
          <w:trHeight w:val="1021"/>
        </w:trPr>
        <w:tc>
          <w:tcPr>
            <w:tcW w:w="832" w:type="dxa"/>
            <w:tcBorders>
              <w:left w:val="single" w:sz="4" w:space="0" w:color="000000"/>
            </w:tcBorders>
            <w:shd w:val="clear" w:color="auto" w:fill="B4C6E7"/>
          </w:tcPr>
          <w:p w14:paraId="35F67A19"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4BB6E274"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21A6005" w14:textId="77777777" w:rsidR="00F51A83" w:rsidRDefault="00F51A83">
            <w:pPr>
              <w:snapToGrid w:val="0"/>
              <w:jc w:val="both"/>
              <w:rPr>
                <w:rFonts w:ascii="Marianne" w:hAnsi="Marianne" w:cs="Arial"/>
              </w:rPr>
            </w:pPr>
          </w:p>
        </w:tc>
      </w:tr>
      <w:tr w:rsidR="00F51A83" w14:paraId="7808A794" w14:textId="77777777">
        <w:trPr>
          <w:trHeight w:val="1021"/>
        </w:trPr>
        <w:tc>
          <w:tcPr>
            <w:tcW w:w="832" w:type="dxa"/>
            <w:tcBorders>
              <w:left w:val="single" w:sz="4" w:space="0" w:color="000000"/>
            </w:tcBorders>
          </w:tcPr>
          <w:p w14:paraId="741CCB4B"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0FAFFCAD"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D7D3935" w14:textId="77777777" w:rsidR="00F51A83" w:rsidRDefault="00F51A83">
            <w:pPr>
              <w:snapToGrid w:val="0"/>
              <w:jc w:val="both"/>
              <w:rPr>
                <w:rFonts w:ascii="Marianne" w:hAnsi="Marianne" w:cs="Arial"/>
              </w:rPr>
            </w:pPr>
          </w:p>
        </w:tc>
      </w:tr>
      <w:tr w:rsidR="00F51A83" w14:paraId="73CBCFEB" w14:textId="77777777">
        <w:trPr>
          <w:trHeight w:val="1021"/>
        </w:trPr>
        <w:tc>
          <w:tcPr>
            <w:tcW w:w="832" w:type="dxa"/>
            <w:tcBorders>
              <w:left w:val="single" w:sz="4" w:space="0" w:color="000000"/>
              <w:bottom w:val="single" w:sz="4" w:space="0" w:color="000000"/>
            </w:tcBorders>
            <w:shd w:val="clear" w:color="auto" w:fill="B4C6E7"/>
          </w:tcPr>
          <w:p w14:paraId="7F11C662" w14:textId="77777777"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7F493E9" w14:textId="77777777"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CDB4AA8" w14:textId="77777777" w:rsidR="00F51A83" w:rsidRDefault="00F51A83">
            <w:pPr>
              <w:snapToGrid w:val="0"/>
              <w:jc w:val="both"/>
              <w:rPr>
                <w:rFonts w:ascii="Marianne" w:hAnsi="Marianne" w:cs="Arial"/>
              </w:rPr>
            </w:pPr>
          </w:p>
        </w:tc>
      </w:tr>
    </w:tbl>
    <w:p w14:paraId="6CF44FBF" w14:textId="77777777" w:rsidR="00F51A83" w:rsidRDefault="00F51A83">
      <w:pPr>
        <w:pStyle w:val="En-tte"/>
        <w:tabs>
          <w:tab w:val="clear" w:pos="4536"/>
          <w:tab w:val="clear" w:pos="9072"/>
          <w:tab w:val="left" w:pos="864"/>
        </w:tabs>
        <w:rPr>
          <w:rFonts w:ascii="Marianne" w:hAnsi="Marianne" w:cs="Arial"/>
          <w:sz w:val="18"/>
          <w:szCs w:val="18"/>
        </w:rPr>
      </w:pPr>
    </w:p>
    <w:p w14:paraId="73A44972" w14:textId="77777777" w:rsidR="00F51A83" w:rsidRDefault="00F51A83">
      <w:pPr>
        <w:pStyle w:val="En-tte"/>
        <w:tabs>
          <w:tab w:val="clear" w:pos="4536"/>
          <w:tab w:val="clear" w:pos="9072"/>
          <w:tab w:val="left" w:pos="864"/>
        </w:tabs>
        <w:rPr>
          <w:rFonts w:ascii="Marianne" w:hAnsi="Marianne" w:cs="Arial"/>
          <w:sz w:val="18"/>
          <w:szCs w:val="18"/>
        </w:rPr>
      </w:pPr>
    </w:p>
    <w:p w14:paraId="00A28C62" w14:textId="77777777"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7B48E192" w14:textId="77777777">
        <w:trPr>
          <w:trHeight w:val="407"/>
        </w:trPr>
        <w:tc>
          <w:tcPr>
            <w:tcW w:w="9852" w:type="dxa"/>
            <w:shd w:val="clear" w:color="auto" w:fill="465F9D"/>
          </w:tcPr>
          <w:p w14:paraId="76F049B7" w14:textId="77777777" w:rsidR="00F51A83" w:rsidRDefault="00F51A8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6029F97" w14:textId="77777777" w:rsidR="00F51A83" w:rsidRDefault="00F51A83">
      <w:pPr>
        <w:tabs>
          <w:tab w:val="left" w:pos="426"/>
        </w:tabs>
        <w:jc w:val="both"/>
        <w:rPr>
          <w:rFonts w:ascii="Marianne" w:hAnsi="Marianne" w:cs="Arial"/>
          <w:spacing w:val="-10"/>
        </w:rPr>
      </w:pPr>
    </w:p>
    <w:p w14:paraId="1DB13FF2" w14:textId="77777777"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3EEE375" w14:textId="77777777" w:rsidR="00F51A83" w:rsidRDefault="00F51A83">
      <w:pPr>
        <w:tabs>
          <w:tab w:val="left" w:pos="426"/>
        </w:tabs>
        <w:jc w:val="both"/>
        <w:rPr>
          <w:rFonts w:ascii="Marianne" w:hAnsi="Marianne" w:cs="Arial"/>
          <w:spacing w:val="-10"/>
        </w:rPr>
      </w:pPr>
    </w:p>
    <w:p w14:paraId="6E98D059" w14:textId="77777777" w:rsidR="00F51A83" w:rsidRDefault="00F51A83">
      <w:pPr>
        <w:tabs>
          <w:tab w:val="left" w:pos="426"/>
        </w:tabs>
        <w:jc w:val="both"/>
        <w:rPr>
          <w:rFonts w:ascii="Marianne" w:hAnsi="Marianne" w:cs="Arial"/>
          <w:spacing w:val="-10"/>
        </w:rPr>
      </w:pPr>
    </w:p>
    <w:p w14:paraId="777DE628" w14:textId="77777777" w:rsidR="00F51A83" w:rsidRDefault="00F51A83">
      <w:pPr>
        <w:tabs>
          <w:tab w:val="left" w:pos="426"/>
        </w:tabs>
        <w:jc w:val="both"/>
        <w:rPr>
          <w:rFonts w:ascii="Marianne" w:hAnsi="Marianne" w:cs="Arial"/>
          <w:spacing w:val="-10"/>
        </w:rPr>
      </w:pPr>
    </w:p>
    <w:p w14:paraId="33F3883D" w14:textId="77777777" w:rsidR="00F51A83" w:rsidRDefault="00F51A83">
      <w:pPr>
        <w:tabs>
          <w:tab w:val="left" w:pos="426"/>
        </w:tabs>
        <w:jc w:val="both"/>
        <w:rPr>
          <w:rFonts w:ascii="Marianne" w:hAnsi="Marianne" w:cs="Arial"/>
          <w:spacing w:val="-10"/>
        </w:rPr>
      </w:pPr>
    </w:p>
    <w:p w14:paraId="20BE61CE" w14:textId="77777777" w:rsidR="00F51A83" w:rsidRDefault="00F51A83">
      <w:pPr>
        <w:tabs>
          <w:tab w:val="left" w:pos="426"/>
        </w:tabs>
        <w:jc w:val="both"/>
        <w:rPr>
          <w:rFonts w:ascii="Marianne" w:hAnsi="Marianne" w:cs="Arial"/>
          <w:spacing w:val="-10"/>
        </w:rPr>
      </w:pPr>
    </w:p>
    <w:p w14:paraId="42BAE6EA" w14:textId="77777777" w:rsidR="00F51A83" w:rsidRDefault="00F51A83">
      <w:pPr>
        <w:tabs>
          <w:tab w:val="left" w:pos="426"/>
        </w:tabs>
        <w:jc w:val="both"/>
        <w:rPr>
          <w:rFonts w:ascii="Marianne" w:hAnsi="Marianne" w:cs="Arial"/>
          <w:spacing w:val="-10"/>
        </w:rPr>
      </w:pPr>
    </w:p>
    <w:p w14:paraId="17397900" w14:textId="77777777" w:rsidR="00F51A83" w:rsidRDefault="00F51A83">
      <w:pPr>
        <w:tabs>
          <w:tab w:val="left" w:pos="426"/>
        </w:tabs>
        <w:jc w:val="both"/>
        <w:rPr>
          <w:rFonts w:ascii="Marianne" w:hAnsi="Marianne" w:cs="Arial"/>
          <w:spacing w:val="-10"/>
        </w:rPr>
      </w:pPr>
    </w:p>
    <w:p w14:paraId="12E3AE40" w14:textId="77777777" w:rsidR="00F51A83" w:rsidRDefault="00F51A83">
      <w:pPr>
        <w:tabs>
          <w:tab w:val="left" w:pos="426"/>
        </w:tabs>
        <w:jc w:val="both"/>
        <w:rPr>
          <w:rFonts w:ascii="Marianne" w:hAnsi="Marianne" w:cs="Arial"/>
          <w:spacing w:val="-10"/>
        </w:rPr>
      </w:pPr>
    </w:p>
    <w:p w14:paraId="43A07809" w14:textId="77777777" w:rsidR="00F51A83" w:rsidRDefault="00F51A83">
      <w:pPr>
        <w:tabs>
          <w:tab w:val="left" w:pos="426"/>
        </w:tabs>
        <w:jc w:val="both"/>
        <w:rPr>
          <w:rFonts w:ascii="Marianne" w:hAnsi="Marianne" w:cs="Arial"/>
          <w:spacing w:val="-10"/>
        </w:rPr>
      </w:pPr>
    </w:p>
    <w:p w14:paraId="7E29C03E" w14:textId="77777777" w:rsidR="00F51A83" w:rsidRDefault="00F51A83">
      <w:pPr>
        <w:tabs>
          <w:tab w:val="left" w:pos="426"/>
        </w:tabs>
        <w:jc w:val="both"/>
        <w:rPr>
          <w:rFonts w:ascii="Marianne" w:hAnsi="Marianne" w:cs="Arial"/>
          <w:spacing w:val="-10"/>
        </w:rPr>
      </w:pPr>
    </w:p>
    <w:p w14:paraId="22C0F599" w14:textId="77777777"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F9AB7C9" w14:textId="77777777" w:rsidR="00F51A83" w:rsidRDefault="00F51A83">
      <w:pPr>
        <w:tabs>
          <w:tab w:val="left" w:pos="426"/>
        </w:tabs>
        <w:jc w:val="both"/>
        <w:rPr>
          <w:rFonts w:ascii="Marianne" w:hAnsi="Marianne" w:cs="Arial"/>
          <w:spacing w:val="-10"/>
          <w:sz w:val="22"/>
          <w:szCs w:val="22"/>
        </w:rPr>
      </w:pPr>
    </w:p>
    <w:p w14:paraId="4D89859E" w14:textId="77777777" w:rsidR="00F51A83" w:rsidRDefault="00F51A83">
      <w:pPr>
        <w:tabs>
          <w:tab w:val="left" w:pos="426"/>
        </w:tabs>
        <w:jc w:val="both"/>
        <w:rPr>
          <w:rFonts w:ascii="Marianne" w:hAnsi="Marianne" w:cs="Arial"/>
          <w:spacing w:val="-10"/>
          <w:sz w:val="22"/>
          <w:szCs w:val="22"/>
        </w:rPr>
      </w:pPr>
    </w:p>
    <w:p w14:paraId="2FD7D1F2" w14:textId="77777777" w:rsidR="00F51A83" w:rsidRDefault="00F51A83">
      <w:pPr>
        <w:tabs>
          <w:tab w:val="left" w:pos="426"/>
        </w:tabs>
        <w:jc w:val="both"/>
        <w:rPr>
          <w:rFonts w:ascii="Marianne" w:hAnsi="Marianne" w:cs="Arial"/>
          <w:spacing w:val="-10"/>
          <w:sz w:val="22"/>
          <w:szCs w:val="22"/>
        </w:rPr>
      </w:pPr>
    </w:p>
    <w:p w14:paraId="059DF8B3" w14:textId="77777777" w:rsidR="00F51A83" w:rsidRDefault="00F51A83">
      <w:pPr>
        <w:tabs>
          <w:tab w:val="left" w:pos="426"/>
        </w:tabs>
        <w:jc w:val="both"/>
        <w:rPr>
          <w:rFonts w:ascii="Marianne" w:hAnsi="Marianne" w:cs="Arial"/>
          <w:spacing w:val="-10"/>
          <w:sz w:val="22"/>
          <w:szCs w:val="22"/>
        </w:rPr>
      </w:pPr>
    </w:p>
    <w:p w14:paraId="185A9EF5" w14:textId="77777777" w:rsidR="00F51A83" w:rsidRDefault="00F51A83">
      <w:pPr>
        <w:tabs>
          <w:tab w:val="left" w:pos="426"/>
        </w:tabs>
        <w:jc w:val="both"/>
        <w:rPr>
          <w:rFonts w:ascii="Marianne" w:hAnsi="Marianne" w:cs="Arial"/>
          <w:spacing w:val="-10"/>
          <w:sz w:val="22"/>
          <w:szCs w:val="22"/>
        </w:rPr>
      </w:pPr>
    </w:p>
    <w:p w14:paraId="6790CBC2" w14:textId="77777777" w:rsidR="00F51A83" w:rsidRDefault="00F51A83">
      <w:pPr>
        <w:tabs>
          <w:tab w:val="left" w:pos="426"/>
        </w:tabs>
        <w:jc w:val="both"/>
        <w:rPr>
          <w:rFonts w:ascii="Marianne" w:hAnsi="Marianne" w:cs="Arial"/>
          <w:spacing w:val="-10"/>
          <w:sz w:val="22"/>
          <w:szCs w:val="22"/>
        </w:rPr>
      </w:pPr>
    </w:p>
    <w:p w14:paraId="38E5B881" w14:textId="77777777" w:rsidR="00F51A83" w:rsidRDefault="00F51A83">
      <w:pPr>
        <w:tabs>
          <w:tab w:val="left" w:pos="426"/>
        </w:tabs>
        <w:jc w:val="both"/>
        <w:rPr>
          <w:rFonts w:ascii="Marianne" w:hAnsi="Marianne" w:cs="Arial"/>
          <w:spacing w:val="-10"/>
          <w:sz w:val="22"/>
          <w:szCs w:val="22"/>
        </w:rPr>
      </w:pPr>
    </w:p>
    <w:p w14:paraId="5FE3FD56" w14:textId="77777777" w:rsidR="00F51A83" w:rsidRDefault="00F51A83">
      <w:pPr>
        <w:tabs>
          <w:tab w:val="left" w:pos="426"/>
        </w:tabs>
        <w:jc w:val="both"/>
        <w:rPr>
          <w:rFonts w:ascii="Marianne" w:hAnsi="Marianne" w:cs="Arial"/>
          <w:spacing w:val="-10"/>
          <w:sz w:val="22"/>
          <w:szCs w:val="22"/>
        </w:rPr>
      </w:pPr>
    </w:p>
    <w:p w14:paraId="487AA93A" w14:textId="77777777" w:rsidR="00F51A83" w:rsidRDefault="00F51A83">
      <w:pPr>
        <w:tabs>
          <w:tab w:val="left" w:pos="426"/>
        </w:tabs>
        <w:jc w:val="both"/>
        <w:rPr>
          <w:rFonts w:ascii="Marianne" w:hAnsi="Marianne" w:cs="Arial"/>
          <w:spacing w:val="-10"/>
          <w:sz w:val="22"/>
          <w:szCs w:val="22"/>
        </w:rPr>
      </w:pPr>
    </w:p>
    <w:p w14:paraId="24BAFFDF" w14:textId="77777777" w:rsidR="00F51A83" w:rsidRDefault="00F51A83">
      <w:pPr>
        <w:tabs>
          <w:tab w:val="left" w:pos="426"/>
        </w:tabs>
        <w:jc w:val="both"/>
        <w:rPr>
          <w:rFonts w:ascii="Marianne" w:hAnsi="Marianne" w:cs="Arial"/>
          <w:spacing w:val="-10"/>
          <w:sz w:val="22"/>
          <w:szCs w:val="22"/>
        </w:rPr>
      </w:pPr>
    </w:p>
    <w:p w14:paraId="34F6D3C5" w14:textId="77777777" w:rsidR="00F51A83" w:rsidRDefault="00F51A83">
      <w:pPr>
        <w:tabs>
          <w:tab w:val="left" w:pos="426"/>
        </w:tabs>
        <w:jc w:val="both"/>
        <w:rPr>
          <w:rFonts w:ascii="Marianne" w:hAnsi="Marianne" w:cs="Arial"/>
          <w:spacing w:val="-10"/>
          <w:sz w:val="22"/>
          <w:szCs w:val="22"/>
        </w:rPr>
      </w:pPr>
    </w:p>
    <w:p w14:paraId="7C270A86" w14:textId="77777777" w:rsidR="00F51A83" w:rsidRDefault="00F51A83">
      <w:pPr>
        <w:tabs>
          <w:tab w:val="left" w:pos="426"/>
        </w:tabs>
        <w:jc w:val="both"/>
        <w:rPr>
          <w:rFonts w:ascii="Marianne" w:hAnsi="Marianne" w:cs="Arial"/>
          <w:spacing w:val="-10"/>
          <w:sz w:val="22"/>
          <w:szCs w:val="22"/>
        </w:rPr>
      </w:pPr>
    </w:p>
    <w:p w14:paraId="00CBAE58" w14:textId="77777777" w:rsidR="00F51A83" w:rsidRDefault="00F51A83">
      <w:pPr>
        <w:tabs>
          <w:tab w:val="left" w:pos="426"/>
        </w:tabs>
        <w:jc w:val="both"/>
        <w:rPr>
          <w:rFonts w:ascii="Marianne" w:hAnsi="Marianne" w:cs="Arial"/>
          <w:spacing w:val="-10"/>
          <w:sz w:val="22"/>
          <w:szCs w:val="22"/>
        </w:rPr>
      </w:pPr>
    </w:p>
    <w:p w14:paraId="20EC1C98" w14:textId="77777777" w:rsidR="00F51A83" w:rsidRDefault="00F51A83">
      <w:pPr>
        <w:tabs>
          <w:tab w:val="left" w:pos="426"/>
        </w:tabs>
        <w:jc w:val="both"/>
        <w:rPr>
          <w:rFonts w:ascii="Marianne" w:hAnsi="Marianne" w:cs="Arial"/>
          <w:spacing w:val="-10"/>
          <w:sz w:val="22"/>
          <w:szCs w:val="22"/>
        </w:rPr>
      </w:pPr>
    </w:p>
    <w:p w14:paraId="1D11B6A8" w14:textId="77777777" w:rsidR="00F51A83" w:rsidRDefault="00F51A83">
      <w:pPr>
        <w:tabs>
          <w:tab w:val="left" w:pos="426"/>
        </w:tabs>
        <w:jc w:val="both"/>
        <w:rPr>
          <w:rFonts w:ascii="Marianne" w:hAnsi="Marianne" w:cs="Arial"/>
          <w:spacing w:val="-10"/>
          <w:sz w:val="22"/>
          <w:szCs w:val="22"/>
        </w:rPr>
      </w:pPr>
    </w:p>
    <w:p w14:paraId="4B991C4A" w14:textId="77777777" w:rsidR="00F51A83" w:rsidRDefault="00F51A83">
      <w:pPr>
        <w:tabs>
          <w:tab w:val="left" w:pos="426"/>
        </w:tabs>
        <w:jc w:val="both"/>
        <w:rPr>
          <w:rFonts w:ascii="Marianne" w:hAnsi="Marianne" w:cs="Arial"/>
          <w:spacing w:val="-10"/>
          <w:sz w:val="22"/>
          <w:szCs w:val="22"/>
        </w:rPr>
      </w:pPr>
    </w:p>
    <w:p w14:paraId="4BDF2F7E" w14:textId="77777777"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25F85" w14:textId="77777777" w:rsidR="00266638" w:rsidRDefault="00266638">
      <w:r>
        <w:separator/>
      </w:r>
    </w:p>
  </w:endnote>
  <w:endnote w:type="continuationSeparator" w:id="0">
    <w:p w14:paraId="385B8755" w14:textId="77777777"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330E" w14:textId="77777777" w:rsidR="007C53A5" w:rsidRDefault="007C53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14:paraId="42CAE09F" w14:textId="77777777">
      <w:trPr>
        <w:tblHeader/>
      </w:trPr>
      <w:tc>
        <w:tcPr>
          <w:tcW w:w="3513" w:type="dxa"/>
          <w:shd w:val="clear" w:color="auto" w:fill="66CCFF"/>
        </w:tcPr>
        <w:p w14:paraId="4900FB61" w14:textId="77777777"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5B8A436" w14:textId="1164F5F1" w:rsidR="00F51A83" w:rsidRDefault="007C53A5">
          <w:pPr>
            <w:shd w:val="clear" w:color="auto" w:fill="66CCFF"/>
            <w:snapToGrid w:val="0"/>
            <w:jc w:val="center"/>
            <w:rPr>
              <w:rFonts w:ascii="Marianne" w:hAnsi="Marianne" w:cs="Arial"/>
              <w:b/>
              <w:bCs/>
            </w:rPr>
          </w:pPr>
          <w:r>
            <w:rPr>
              <w:rFonts w:ascii="Marianne" w:hAnsi="Marianne" w:cs="Arial"/>
              <w:b/>
              <w:i/>
              <w:iCs/>
            </w:rPr>
            <w:t>202510101128</w:t>
          </w:r>
        </w:p>
      </w:tc>
      <w:tc>
        <w:tcPr>
          <w:tcW w:w="900" w:type="dxa"/>
          <w:shd w:val="clear" w:color="auto" w:fill="66CCFF"/>
        </w:tcPr>
        <w:p w14:paraId="57807BA4" w14:textId="77777777"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7141C1D" w14:textId="77777777"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987870F" w14:textId="77777777"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3F553479" w14:textId="77777777"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7C18055B" w14:textId="77777777" w:rsidR="00F51A83" w:rsidRDefault="00F51A83">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55ACC" w14:textId="77777777" w:rsidR="007C53A5" w:rsidRDefault="007C53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B0B8C" w14:textId="77777777" w:rsidR="00266638" w:rsidRDefault="00266638">
      <w:r>
        <w:separator/>
      </w:r>
    </w:p>
  </w:footnote>
  <w:footnote w:type="continuationSeparator" w:id="0">
    <w:p w14:paraId="3A47F2AB" w14:textId="77777777" w:rsidR="00266638" w:rsidRDefault="00266638">
      <w:r>
        <w:continuationSeparator/>
      </w:r>
    </w:p>
  </w:footnote>
  <w:footnote w:id="1">
    <w:p w14:paraId="1069594F" w14:textId="77777777"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493D4D6"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658E4DE"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B50EB4C" w14:textId="77777777"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95BDF" w14:textId="77777777" w:rsidR="007C53A5" w:rsidRDefault="007C53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AA44" w14:textId="77777777" w:rsidR="007C53A5" w:rsidRDefault="007C53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65AC" w14:textId="77777777" w:rsidR="007C53A5" w:rsidRDefault="007C53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9900978">
    <w:abstractNumId w:val="0"/>
  </w:num>
  <w:num w:numId="2" w16cid:durableId="1773165493">
    <w:abstractNumId w:val="1"/>
  </w:num>
  <w:num w:numId="3" w16cid:durableId="756290533">
    <w:abstractNumId w:val="2"/>
  </w:num>
  <w:num w:numId="4" w16cid:durableId="2084176851">
    <w:abstractNumId w:val="0"/>
  </w:num>
  <w:num w:numId="5" w16cid:durableId="1928465300">
    <w:abstractNumId w:val="3"/>
  </w:num>
  <w:num w:numId="6" w16cid:durableId="1381590198">
    <w:abstractNumId w:val="5"/>
  </w:num>
  <w:num w:numId="7" w16cid:durableId="2040812859">
    <w:abstractNumId w:val="9"/>
  </w:num>
  <w:num w:numId="8" w16cid:durableId="787742818">
    <w:abstractNumId w:val="7"/>
  </w:num>
  <w:num w:numId="9" w16cid:durableId="396629102">
    <w:abstractNumId w:val="6"/>
  </w:num>
  <w:num w:numId="10" w16cid:durableId="1570119233">
    <w:abstractNumId w:val="3"/>
  </w:num>
  <w:num w:numId="11" w16cid:durableId="271863692">
    <w:abstractNumId w:val="4"/>
  </w:num>
  <w:num w:numId="12" w16cid:durableId="6968527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01680D"/>
    <w:rsid w:val="000D4027"/>
    <w:rsid w:val="00266638"/>
    <w:rsid w:val="002923C0"/>
    <w:rsid w:val="002C0A25"/>
    <w:rsid w:val="00437565"/>
    <w:rsid w:val="00670B10"/>
    <w:rsid w:val="006A13A6"/>
    <w:rsid w:val="0071174F"/>
    <w:rsid w:val="0079181E"/>
    <w:rsid w:val="007C53A5"/>
    <w:rsid w:val="009D6C0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E937A0"/>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link w:val="StandardCar"/>
    <w:autoRedefine/>
    <w:rsid w:val="006A13A6"/>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9D6C05"/>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19E0E-EBDE-42DC-BB0B-0CDE012D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3559</Words>
  <Characters>19576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23089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8</cp:revision>
  <cp:lastPrinted>2023-09-26T08:15:00Z</cp:lastPrinted>
  <dcterms:created xsi:type="dcterms:W3CDTF">2024-01-08T08:02:00Z</dcterms:created>
  <dcterms:modified xsi:type="dcterms:W3CDTF">2025-10-16T07:17:00Z</dcterms:modified>
</cp:coreProperties>
</file>